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60780" w14:textId="77777777" w:rsidR="00FB20A7" w:rsidRDefault="00FB20A7" w:rsidP="000C3EE7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EE2BCDC" w14:textId="7D817658" w:rsidR="00A26F58" w:rsidRPr="0034045C" w:rsidRDefault="00A26F58" w:rsidP="000C3EE7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667BCB29" w14:textId="35AA4208" w:rsidR="006C041C" w:rsidRPr="0034045C" w:rsidRDefault="00A26F58" w:rsidP="000C3EE7">
      <w:pPr>
        <w:spacing w:after="0" w:line="360" w:lineRule="auto"/>
        <w:rPr>
          <w:rFonts w:asciiTheme="minorHAnsi" w:hAnsiTheme="minorHAnsi" w:cstheme="minorHAnsi"/>
          <w:b/>
          <w:bCs/>
          <w:kern w:val="2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na </w:t>
      </w:r>
      <w:r w:rsidR="0075189F" w:rsidRPr="0034045C">
        <w:rPr>
          <w:rFonts w:asciiTheme="minorHAnsi" w:hAnsiTheme="minorHAnsi" w:cstheme="minorHAnsi"/>
          <w:sz w:val="24"/>
          <w:szCs w:val="24"/>
        </w:rPr>
        <w:t>wykonanie</w:t>
      </w:r>
      <w:r w:rsidRPr="0034045C">
        <w:rPr>
          <w:rFonts w:asciiTheme="minorHAnsi" w:hAnsiTheme="minorHAnsi" w:cstheme="minorHAnsi"/>
          <w:sz w:val="24"/>
          <w:szCs w:val="24"/>
        </w:rPr>
        <w:t xml:space="preserve"> zamówienia</w:t>
      </w:r>
      <w:r w:rsidR="0075189F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BD2BBD" w:rsidRPr="0034045C">
        <w:rPr>
          <w:rFonts w:asciiTheme="minorHAnsi" w:hAnsiTheme="minorHAnsi" w:cstheme="minorHAnsi"/>
          <w:sz w:val="24"/>
          <w:szCs w:val="24"/>
        </w:rPr>
        <w:t>pod nazwą</w:t>
      </w:r>
      <w:bookmarkStart w:id="0" w:name="_Hlk535259063"/>
      <w:bookmarkStart w:id="1" w:name="_Hlk211584993"/>
      <w:r w:rsidR="000F7940">
        <w:rPr>
          <w:rFonts w:asciiTheme="minorHAnsi" w:hAnsiTheme="minorHAnsi" w:cstheme="minorHAnsi"/>
          <w:sz w:val="24"/>
          <w:szCs w:val="24"/>
        </w:rPr>
        <w:t xml:space="preserve"> </w:t>
      </w:r>
      <w:bookmarkStart w:id="2" w:name="_Hlk215923168"/>
      <w:r w:rsidR="00483B20">
        <w:rPr>
          <w:rFonts w:asciiTheme="minorHAnsi" w:hAnsiTheme="minorHAnsi" w:cstheme="minorHAnsi"/>
          <w:b/>
          <w:bCs/>
          <w:sz w:val="24"/>
          <w:szCs w:val="24"/>
        </w:rPr>
        <w:t>Dostawa</w:t>
      </w:r>
      <w:r w:rsidR="005D5D6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End w:id="2"/>
      <w:r w:rsidR="00287CAB">
        <w:rPr>
          <w:rFonts w:asciiTheme="minorHAnsi" w:hAnsiTheme="minorHAnsi" w:cstheme="minorHAnsi"/>
          <w:b/>
          <w:bCs/>
          <w:sz w:val="24"/>
          <w:szCs w:val="24"/>
        </w:rPr>
        <w:t xml:space="preserve">zestawu stołów i </w:t>
      </w:r>
      <w:r w:rsidR="0022572B">
        <w:rPr>
          <w:rFonts w:asciiTheme="minorHAnsi" w:hAnsiTheme="minorHAnsi" w:cstheme="minorHAnsi"/>
          <w:b/>
          <w:bCs/>
          <w:sz w:val="24"/>
          <w:szCs w:val="24"/>
        </w:rPr>
        <w:t>krzeseł</w:t>
      </w:r>
    </w:p>
    <w:p w14:paraId="1E03EFD3" w14:textId="77777777" w:rsidR="00B6687A" w:rsidRPr="0034045C" w:rsidRDefault="00B6687A" w:rsidP="000C3EE7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3" w:name="_Hlk536435736"/>
      <w:bookmarkEnd w:id="0"/>
      <w:bookmarkEnd w:id="1"/>
    </w:p>
    <w:p w14:paraId="4B4E8E15" w14:textId="2A766CCF" w:rsidR="00F82B65" w:rsidRPr="0034045C" w:rsidRDefault="0082201C" w:rsidP="000C3EE7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Zamówienie opisane w niniejszym Zapytaniu Ofertowym realizowane jest w ramach projektu </w:t>
      </w:r>
      <w:bookmarkEnd w:id="3"/>
      <w:r w:rsidR="00675070">
        <w:rPr>
          <w:rFonts w:asciiTheme="minorHAnsi" w:hAnsiTheme="minorHAnsi" w:cstheme="minorHAnsi"/>
          <w:sz w:val="24"/>
          <w:szCs w:val="24"/>
        </w:rPr>
        <w:br/>
      </w:r>
      <w:r w:rsidR="00514B60" w:rsidRPr="0034045C">
        <w:rPr>
          <w:rFonts w:asciiTheme="minorHAnsi" w:hAnsiTheme="minorHAnsi" w:cstheme="minorHAnsi"/>
          <w:sz w:val="24"/>
          <w:szCs w:val="24"/>
        </w:rPr>
        <w:t>Rozwój usług oferowanych przez Hotel Forest dla mieszkańców województwa</w:t>
      </w:r>
      <w:r w:rsidR="006C041C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514B60" w:rsidRPr="0034045C">
        <w:rPr>
          <w:rFonts w:asciiTheme="minorHAnsi" w:hAnsiTheme="minorHAnsi" w:cstheme="minorHAnsi"/>
          <w:sz w:val="24"/>
          <w:szCs w:val="24"/>
        </w:rPr>
        <w:t>Mał</w:t>
      </w:r>
      <w:r w:rsidR="00675070">
        <w:rPr>
          <w:rFonts w:asciiTheme="minorHAnsi" w:hAnsiTheme="minorHAnsi" w:cstheme="minorHAnsi"/>
          <w:sz w:val="24"/>
          <w:szCs w:val="24"/>
        </w:rPr>
        <w:t>o</w:t>
      </w:r>
      <w:r w:rsidR="00514B60" w:rsidRPr="0034045C">
        <w:rPr>
          <w:rFonts w:asciiTheme="minorHAnsi" w:hAnsiTheme="minorHAnsi" w:cstheme="minorHAnsi"/>
          <w:sz w:val="24"/>
          <w:szCs w:val="24"/>
        </w:rPr>
        <w:t>polskiego - REGION 3</w:t>
      </w:r>
      <w:r w:rsidR="00FC3800">
        <w:rPr>
          <w:rFonts w:asciiTheme="minorHAnsi" w:hAnsiTheme="minorHAnsi" w:cstheme="minorHAnsi"/>
          <w:sz w:val="24"/>
          <w:szCs w:val="24"/>
        </w:rPr>
        <w:t>.</w:t>
      </w:r>
    </w:p>
    <w:p w14:paraId="2ED27F71" w14:textId="77777777" w:rsidR="004809D4" w:rsidRPr="0034045C" w:rsidRDefault="004809D4" w:rsidP="000C3EE7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E2BD2E" w14:textId="77777777" w:rsidR="00CD4BD0" w:rsidRPr="0034045C" w:rsidRDefault="00CD4BD0" w:rsidP="000C3EE7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I</w:t>
      </w:r>
    </w:p>
    <w:p w14:paraId="549E7D04" w14:textId="6B5F2F8B" w:rsidR="00ED273C" w:rsidRPr="0034045C" w:rsidRDefault="00892EAA" w:rsidP="000C3EE7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Dane</w:t>
      </w:r>
      <w:r w:rsidR="00CD4BD0" w:rsidRPr="0034045C">
        <w:rPr>
          <w:rFonts w:asciiTheme="minorHAnsi" w:hAnsiTheme="minorHAnsi" w:cstheme="minorHAnsi"/>
          <w:b/>
          <w:sz w:val="24"/>
          <w:szCs w:val="24"/>
        </w:rPr>
        <w:t xml:space="preserve"> Zamawiającego</w:t>
      </w:r>
    </w:p>
    <w:p w14:paraId="66FD3BDA" w14:textId="6B8E19D5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Nazwa: </w:t>
      </w:r>
      <w:r w:rsidR="00523EB5" w:rsidRPr="0034045C">
        <w:rPr>
          <w:rFonts w:asciiTheme="minorHAnsi" w:hAnsiTheme="minorHAnsi" w:cstheme="minorHAnsi"/>
          <w:sz w:val="24"/>
          <w:szCs w:val="24"/>
        </w:rPr>
        <w:t xml:space="preserve">ZR Hotele </w:t>
      </w:r>
      <w:r w:rsidR="003B4A50">
        <w:rPr>
          <w:rFonts w:asciiTheme="minorHAnsi" w:hAnsiTheme="minorHAnsi" w:cstheme="minorHAnsi"/>
          <w:sz w:val="24"/>
          <w:szCs w:val="24"/>
        </w:rPr>
        <w:t>Aram Raoof</w:t>
      </w:r>
      <w:r w:rsidR="00523EB5" w:rsidRPr="0034045C">
        <w:rPr>
          <w:rFonts w:asciiTheme="minorHAnsi" w:hAnsiTheme="minorHAnsi" w:cstheme="minorHAnsi"/>
          <w:sz w:val="24"/>
          <w:szCs w:val="24"/>
        </w:rPr>
        <w:t xml:space="preserve"> Spółka Komandytowa</w:t>
      </w:r>
    </w:p>
    <w:p w14:paraId="1BEE0FFC" w14:textId="63BEBF0E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Adres siedziby: </w:t>
      </w:r>
      <w:bookmarkStart w:id="4" w:name="_Hlk194314610"/>
      <w:r w:rsidRPr="0034045C">
        <w:rPr>
          <w:rFonts w:asciiTheme="minorHAnsi" w:hAnsiTheme="minorHAnsi" w:cstheme="minorHAnsi"/>
          <w:sz w:val="24"/>
          <w:szCs w:val="24"/>
        </w:rPr>
        <w:t xml:space="preserve">ul. </w:t>
      </w:r>
      <w:bookmarkEnd w:id="4"/>
      <w:r w:rsidR="00821DDC" w:rsidRPr="0034045C">
        <w:rPr>
          <w:rFonts w:asciiTheme="minorHAnsi" w:hAnsiTheme="minorHAnsi" w:cstheme="minorHAnsi"/>
          <w:sz w:val="24"/>
          <w:szCs w:val="24"/>
        </w:rPr>
        <w:t>Jodłowa 13</w:t>
      </w:r>
      <w:r w:rsidR="003E436F" w:rsidRPr="0034045C">
        <w:rPr>
          <w:rFonts w:asciiTheme="minorHAnsi" w:hAnsiTheme="minorHAnsi" w:cstheme="minorHAnsi"/>
          <w:sz w:val="24"/>
          <w:szCs w:val="24"/>
        </w:rPr>
        <w:t xml:space="preserve">, </w:t>
      </w:r>
      <w:r w:rsidR="00821DDC" w:rsidRPr="0034045C">
        <w:rPr>
          <w:rFonts w:asciiTheme="minorHAnsi" w:hAnsiTheme="minorHAnsi" w:cstheme="minorHAnsi"/>
          <w:sz w:val="24"/>
          <w:szCs w:val="24"/>
        </w:rPr>
        <w:t>30-251</w:t>
      </w:r>
      <w:r w:rsidR="008C17ED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821DDC" w:rsidRPr="0034045C">
        <w:rPr>
          <w:rFonts w:asciiTheme="minorHAnsi" w:hAnsiTheme="minorHAnsi" w:cstheme="minorHAnsi"/>
          <w:sz w:val="24"/>
          <w:szCs w:val="24"/>
        </w:rPr>
        <w:t>Kraków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E7FEB5" w14:textId="510A19C6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NIP: </w:t>
      </w:r>
      <w:r w:rsidR="004B568D" w:rsidRPr="0034045C">
        <w:rPr>
          <w:rFonts w:asciiTheme="minorHAnsi" w:hAnsiTheme="minorHAnsi" w:cstheme="minorHAnsi"/>
          <w:sz w:val="24"/>
          <w:szCs w:val="24"/>
        </w:rPr>
        <w:t>6772078407</w:t>
      </w:r>
    </w:p>
    <w:p w14:paraId="5D231628" w14:textId="40B7512B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REGON: </w:t>
      </w:r>
      <w:r w:rsidR="004B568D" w:rsidRPr="0034045C">
        <w:rPr>
          <w:rFonts w:asciiTheme="minorHAnsi" w:hAnsiTheme="minorHAnsi" w:cstheme="minorHAnsi"/>
          <w:sz w:val="24"/>
          <w:szCs w:val="24"/>
        </w:rPr>
        <w:t>351563033</w:t>
      </w:r>
    </w:p>
    <w:p w14:paraId="2615E369" w14:textId="6217C453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Numer telefonu: </w:t>
      </w:r>
      <w:r w:rsidR="00F7369B" w:rsidRPr="0034045C">
        <w:rPr>
          <w:rFonts w:asciiTheme="minorHAnsi" w:hAnsiTheme="minorHAnsi" w:cstheme="minorHAnsi"/>
          <w:sz w:val="24"/>
          <w:szCs w:val="24"/>
        </w:rPr>
        <w:t>601439043</w:t>
      </w:r>
    </w:p>
    <w:p w14:paraId="30C1F5AF" w14:textId="69E63862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_Hlk535253727"/>
      <w:r w:rsidRPr="0034045C">
        <w:rPr>
          <w:rFonts w:asciiTheme="minorHAnsi" w:hAnsiTheme="minorHAnsi" w:cstheme="minorHAnsi"/>
          <w:sz w:val="24"/>
          <w:szCs w:val="24"/>
        </w:rPr>
        <w:t xml:space="preserve">Adres poczty elektronicznej: </w:t>
      </w:r>
      <w:bookmarkEnd w:id="5"/>
      <w:r w:rsidR="00CE50E3" w:rsidRPr="0034045C">
        <w:rPr>
          <w:rFonts w:asciiTheme="minorHAnsi" w:hAnsiTheme="minorHAnsi" w:cstheme="minorHAnsi"/>
          <w:sz w:val="24"/>
          <w:szCs w:val="24"/>
        </w:rPr>
        <w:fldChar w:fldCharType="begin"/>
      </w:r>
      <w:r w:rsidR="00CE50E3" w:rsidRPr="0034045C">
        <w:rPr>
          <w:rFonts w:asciiTheme="minorHAnsi" w:hAnsiTheme="minorHAnsi" w:cstheme="minorHAnsi"/>
          <w:sz w:val="24"/>
          <w:szCs w:val="24"/>
        </w:rPr>
        <w:instrText>HYPERLINK "mailto:a.majid@zrhotele.pl"</w:instrText>
      </w:r>
      <w:r w:rsidR="00CE50E3" w:rsidRPr="0034045C">
        <w:rPr>
          <w:rFonts w:asciiTheme="minorHAnsi" w:hAnsiTheme="minorHAnsi" w:cstheme="minorHAnsi"/>
          <w:sz w:val="24"/>
          <w:szCs w:val="24"/>
        </w:rPr>
      </w:r>
      <w:r w:rsidR="00CE50E3" w:rsidRPr="0034045C">
        <w:rPr>
          <w:rFonts w:asciiTheme="minorHAnsi" w:hAnsiTheme="minorHAnsi" w:cstheme="minorHAnsi"/>
          <w:sz w:val="24"/>
          <w:szCs w:val="24"/>
        </w:rPr>
        <w:fldChar w:fldCharType="separate"/>
      </w:r>
      <w:r w:rsidR="00CE50E3" w:rsidRPr="0034045C">
        <w:rPr>
          <w:rStyle w:val="Hipercze"/>
          <w:rFonts w:asciiTheme="minorHAnsi" w:hAnsiTheme="minorHAnsi" w:cstheme="minorHAnsi"/>
          <w:sz w:val="24"/>
          <w:szCs w:val="24"/>
        </w:rPr>
        <w:t>a.majid@zrhotele.pl</w:t>
      </w:r>
      <w:r w:rsidR="00CE50E3" w:rsidRPr="0034045C">
        <w:rPr>
          <w:rFonts w:asciiTheme="minorHAnsi" w:hAnsiTheme="minorHAnsi" w:cstheme="minorHAnsi"/>
          <w:sz w:val="24"/>
          <w:szCs w:val="24"/>
        </w:rPr>
        <w:fldChar w:fldCharType="end"/>
      </w:r>
      <w:r w:rsidR="00CE50E3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031DAF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3299E325" w14:textId="77777777" w:rsidR="00670EB2" w:rsidRPr="0034045C" w:rsidRDefault="00670EB2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38" w14:textId="4F99B00D" w:rsidR="00892EAA" w:rsidRPr="0034045C" w:rsidRDefault="00892EAA" w:rsidP="000C3EE7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II</w:t>
      </w:r>
    </w:p>
    <w:p w14:paraId="5EE2BD39" w14:textId="77777777" w:rsidR="00627846" w:rsidRPr="0034045C" w:rsidRDefault="00892EAA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Tryb udzielenia zamówienia</w:t>
      </w:r>
    </w:p>
    <w:p w14:paraId="37A50D49" w14:textId="4DA74761" w:rsidR="00512136" w:rsidRPr="0034045C" w:rsidRDefault="00627846" w:rsidP="000C3EE7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Postępowanie prowadzone jest </w:t>
      </w:r>
      <w:r w:rsidR="00C2331B" w:rsidRPr="0034045C">
        <w:rPr>
          <w:rFonts w:asciiTheme="minorHAnsi" w:hAnsiTheme="minorHAnsi" w:cstheme="minorHAnsi"/>
          <w:sz w:val="24"/>
          <w:szCs w:val="24"/>
        </w:rPr>
        <w:t>zgodnie z zasadą konkurencyjności</w:t>
      </w:r>
      <w:r w:rsidR="00262976" w:rsidRPr="0034045C">
        <w:rPr>
          <w:rFonts w:asciiTheme="minorHAnsi" w:hAnsiTheme="minorHAnsi" w:cstheme="minorHAnsi"/>
          <w:sz w:val="24"/>
          <w:szCs w:val="24"/>
        </w:rPr>
        <w:t>, określoną w</w:t>
      </w:r>
      <w:r w:rsidR="006C041C" w:rsidRPr="0034045C">
        <w:rPr>
          <w:rFonts w:asciiTheme="minorHAnsi" w:hAnsiTheme="minorHAnsi" w:cstheme="minorHAnsi"/>
          <w:sz w:val="24"/>
          <w:szCs w:val="24"/>
        </w:rPr>
        <w:t> </w:t>
      </w:r>
      <w:r w:rsidR="00B15747" w:rsidRPr="0034045C">
        <w:rPr>
          <w:rFonts w:asciiTheme="minorHAnsi" w:hAnsiTheme="minorHAnsi" w:cstheme="minorHAnsi"/>
          <w:sz w:val="24"/>
          <w:szCs w:val="24"/>
        </w:rPr>
        <w:t>Przewodniku kwalifikowalności wydatków, stanowiącym załącznik nr 2 do Regulaminu wyboru przedsięwzięć MŚP.</w:t>
      </w:r>
    </w:p>
    <w:p w14:paraId="6EE8BAC3" w14:textId="77777777" w:rsidR="0034045C" w:rsidRDefault="0034045C" w:rsidP="000C3EE7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23FEDDF" w14:textId="77777777" w:rsidR="007C1185" w:rsidRDefault="007C1185" w:rsidP="000C3EE7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61559A4" w14:textId="77777777" w:rsidR="007C1185" w:rsidRDefault="007C1185" w:rsidP="000C3EE7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20B8634" w14:textId="77777777" w:rsidR="007C1185" w:rsidRPr="0034045C" w:rsidRDefault="007C1185" w:rsidP="000C3EE7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EE2BD41" w14:textId="3A108784" w:rsidR="007145A8" w:rsidRPr="0034045C" w:rsidRDefault="007145A8" w:rsidP="000C3EE7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lastRenderedPageBreak/>
        <w:t>Rozdział III</w:t>
      </w:r>
    </w:p>
    <w:p w14:paraId="5EE2BD42" w14:textId="4ED4A28F" w:rsidR="007145A8" w:rsidRPr="0034045C" w:rsidRDefault="00512136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</w:t>
      </w:r>
      <w:r w:rsidR="007145A8" w:rsidRPr="0034045C">
        <w:rPr>
          <w:rFonts w:asciiTheme="minorHAnsi" w:hAnsiTheme="minorHAnsi" w:cstheme="minorHAnsi"/>
          <w:b/>
          <w:sz w:val="24"/>
          <w:szCs w:val="24"/>
        </w:rPr>
        <w:t>pis przedmiotu zamówienia</w:t>
      </w:r>
    </w:p>
    <w:p w14:paraId="3B32E812" w14:textId="5A385D1A" w:rsidR="00176692" w:rsidRPr="00890790" w:rsidRDefault="006C041C" w:rsidP="0022572B">
      <w:pPr>
        <w:pStyle w:val="Akapitzlist"/>
        <w:numPr>
          <w:ilvl w:val="0"/>
          <w:numId w:val="26"/>
        </w:numPr>
        <w:spacing w:after="0" w:line="360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Przedmiotem zamówienia jest dostawa </w:t>
      </w:r>
      <w:bookmarkStart w:id="6" w:name="_Hlk211585788"/>
      <w:r w:rsidR="003135B5">
        <w:rPr>
          <w:rFonts w:asciiTheme="minorHAnsi" w:hAnsiTheme="minorHAnsi" w:cstheme="minorHAnsi"/>
          <w:sz w:val="24"/>
          <w:szCs w:val="24"/>
        </w:rPr>
        <w:t xml:space="preserve">zestawu </w:t>
      </w:r>
      <w:r w:rsidR="00890790">
        <w:rPr>
          <w:rFonts w:asciiTheme="minorHAnsi" w:hAnsiTheme="minorHAnsi" w:cstheme="minorHAnsi"/>
          <w:sz w:val="24"/>
          <w:szCs w:val="24"/>
        </w:rPr>
        <w:t>43</w:t>
      </w:r>
      <w:r w:rsidR="00890CBD">
        <w:rPr>
          <w:rFonts w:asciiTheme="minorHAnsi" w:hAnsiTheme="minorHAnsi" w:cstheme="minorHAnsi"/>
          <w:sz w:val="24"/>
          <w:szCs w:val="24"/>
        </w:rPr>
        <w:t xml:space="preserve"> stołów</w:t>
      </w:r>
      <w:r w:rsidR="00890790">
        <w:rPr>
          <w:rFonts w:asciiTheme="minorHAnsi" w:hAnsiTheme="minorHAnsi" w:cstheme="minorHAnsi"/>
          <w:sz w:val="24"/>
          <w:szCs w:val="24"/>
        </w:rPr>
        <w:t xml:space="preserve"> i </w:t>
      </w:r>
      <w:r w:rsidR="003135B5">
        <w:rPr>
          <w:rFonts w:asciiTheme="minorHAnsi" w:hAnsiTheme="minorHAnsi" w:cstheme="minorHAnsi"/>
          <w:sz w:val="24"/>
          <w:szCs w:val="24"/>
        </w:rPr>
        <w:t xml:space="preserve">zestawu </w:t>
      </w:r>
      <w:r w:rsidR="00890790">
        <w:rPr>
          <w:rFonts w:asciiTheme="minorHAnsi" w:hAnsiTheme="minorHAnsi" w:cstheme="minorHAnsi"/>
          <w:sz w:val="24"/>
          <w:szCs w:val="24"/>
        </w:rPr>
        <w:t>222 krzeseł.</w:t>
      </w:r>
    </w:p>
    <w:p w14:paraId="4E2A5571" w14:textId="65FEC6E2" w:rsidR="00890790" w:rsidRPr="00176692" w:rsidRDefault="00890790" w:rsidP="0022572B">
      <w:pPr>
        <w:pStyle w:val="Akapitzlist"/>
        <w:numPr>
          <w:ilvl w:val="0"/>
          <w:numId w:val="26"/>
        </w:numPr>
        <w:spacing w:after="0" w:line="360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 xml:space="preserve">Szczegółowy opis </w:t>
      </w:r>
      <w:r w:rsidR="00897AC0">
        <w:rPr>
          <w:rFonts w:asciiTheme="minorHAnsi" w:hAnsiTheme="minorHAnsi" w:cstheme="minorHAnsi"/>
          <w:sz w:val="24"/>
          <w:szCs w:val="24"/>
        </w:rPr>
        <w:t>przedm</w:t>
      </w:r>
      <w:r w:rsidR="006E7125">
        <w:rPr>
          <w:rFonts w:asciiTheme="minorHAnsi" w:hAnsiTheme="minorHAnsi" w:cstheme="minorHAnsi"/>
          <w:sz w:val="24"/>
          <w:szCs w:val="24"/>
        </w:rPr>
        <w:t>iotu zamówienia zawiera załącznik nr 1 do zapytania ofertowego.</w:t>
      </w:r>
    </w:p>
    <w:bookmarkEnd w:id="6"/>
    <w:p w14:paraId="21EC0D92" w14:textId="2E1A237D" w:rsidR="00387B0C" w:rsidRDefault="006C11B8" w:rsidP="000C3EE7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Rzeczy</w:t>
      </w:r>
      <w:r w:rsidR="00387B0C" w:rsidRPr="002B414C">
        <w:rPr>
          <w:rFonts w:asciiTheme="minorHAnsi" w:hAnsiTheme="minorHAnsi" w:cstheme="minorHAnsi"/>
          <w:sz w:val="24"/>
          <w:szCs w:val="24"/>
        </w:rPr>
        <w:t xml:space="preserve">, o których mowa w </w:t>
      </w:r>
      <w:r w:rsidR="000F1E58" w:rsidRPr="002B414C">
        <w:rPr>
          <w:rFonts w:asciiTheme="minorHAnsi" w:hAnsiTheme="minorHAnsi" w:cstheme="minorHAnsi"/>
          <w:sz w:val="24"/>
          <w:szCs w:val="24"/>
        </w:rPr>
        <w:t>pkt</w:t>
      </w:r>
      <w:r w:rsidR="00387B0C" w:rsidRPr="002B414C">
        <w:rPr>
          <w:rFonts w:asciiTheme="minorHAnsi" w:hAnsiTheme="minorHAnsi" w:cstheme="minorHAnsi"/>
          <w:sz w:val="24"/>
          <w:szCs w:val="24"/>
        </w:rPr>
        <w:t xml:space="preserve"> 1, należy dostarczyć </w:t>
      </w:r>
      <w:r w:rsidR="00BA190B" w:rsidRPr="002B414C">
        <w:rPr>
          <w:rFonts w:asciiTheme="minorHAnsi" w:hAnsiTheme="minorHAnsi" w:cstheme="minorHAnsi"/>
          <w:sz w:val="24"/>
          <w:szCs w:val="24"/>
        </w:rPr>
        <w:t xml:space="preserve">pod adres </w:t>
      </w:r>
      <w:r w:rsidR="001E6751" w:rsidRPr="002B414C">
        <w:rPr>
          <w:rFonts w:asciiTheme="minorHAnsi" w:hAnsiTheme="minorHAnsi" w:cstheme="minorHAnsi"/>
          <w:sz w:val="24"/>
          <w:szCs w:val="24"/>
        </w:rPr>
        <w:t>siedziby Zamawiającego.</w:t>
      </w:r>
    </w:p>
    <w:p w14:paraId="7D463E12" w14:textId="534F3D35" w:rsidR="00BD3991" w:rsidRPr="0034045C" w:rsidRDefault="00B96397" w:rsidP="000C3EE7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Kody Wspólnego Słownika Zamówień (CPV):</w:t>
      </w:r>
    </w:p>
    <w:p w14:paraId="4F55ABB7" w14:textId="2612145E" w:rsidR="00B40774" w:rsidRDefault="0065262C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65262C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39000000-2 Meble (włącznie z biurowymi), wyposażenie, urządzenia domowe (z wyłączeniem oświetlenia) i środki czyszczące</w:t>
      </w:r>
    </w:p>
    <w:p w14:paraId="1BE148CB" w14:textId="7D808B21" w:rsidR="0065262C" w:rsidRDefault="0065262C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65262C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39100000-3 Meble</w:t>
      </w:r>
    </w:p>
    <w:p w14:paraId="5FA8EC91" w14:textId="69C3FEE5" w:rsidR="005908BB" w:rsidRDefault="005908BB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5908BB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39110000-6 Siedziska, krzesła i produkty z nimi związane, i ich części</w:t>
      </w:r>
    </w:p>
    <w:p w14:paraId="406D32DB" w14:textId="0089CC06" w:rsidR="005908BB" w:rsidRDefault="005908BB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5908BB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39112000-0 Krzesła</w:t>
      </w:r>
    </w:p>
    <w:p w14:paraId="241B9F0E" w14:textId="6E88ECFE" w:rsidR="000F3B78" w:rsidRDefault="000F3B78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0F3B78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39112100-1 Krzesła stołowe</w:t>
      </w:r>
    </w:p>
    <w:p w14:paraId="400896DC" w14:textId="72887FA5" w:rsidR="0065262C" w:rsidRDefault="0065262C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65262C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39120000-9 Stoły, kredensy, biurka i biblioteczki</w:t>
      </w:r>
    </w:p>
    <w:p w14:paraId="01411502" w14:textId="478E5682" w:rsidR="0065262C" w:rsidRDefault="0065262C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65262C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39121000-6 Biurka i stoły</w:t>
      </w:r>
    </w:p>
    <w:p w14:paraId="2F5B73FB" w14:textId="21467857" w:rsidR="0065262C" w:rsidRDefault="0065262C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</w:pPr>
      <w:r w:rsidRPr="0065262C">
        <w:rPr>
          <w:rFonts w:asciiTheme="minorHAnsi" w:hAnsiTheme="minorHAnsi" w:cstheme="minorHAnsi"/>
          <w:iCs/>
          <w:color w:val="000000" w:themeColor="text1"/>
          <w:sz w:val="24"/>
          <w:szCs w:val="24"/>
          <w:lang w:bidi="pl-PL"/>
        </w:rPr>
        <w:t>39121200-8 Stoły</w:t>
      </w:r>
    </w:p>
    <w:p w14:paraId="354BB2C3" w14:textId="77777777" w:rsidR="006C11B8" w:rsidRPr="0034045C" w:rsidRDefault="006C11B8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Cs/>
          <w:sz w:val="24"/>
          <w:szCs w:val="24"/>
          <w:lang w:bidi="pl-PL"/>
        </w:rPr>
      </w:pPr>
    </w:p>
    <w:p w14:paraId="5EE2BD5B" w14:textId="0DB98824" w:rsidR="00B35E56" w:rsidRPr="0034045C" w:rsidRDefault="00B35E56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bidi="pl-PL"/>
        </w:rPr>
      </w:pPr>
      <w:bookmarkStart w:id="7" w:name="_Hlk83286388"/>
      <w:r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Rozdział </w:t>
      </w:r>
      <w:r w:rsidR="006E3246"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>I</w:t>
      </w:r>
      <w:r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>V</w:t>
      </w:r>
    </w:p>
    <w:p w14:paraId="5EE2BD5C" w14:textId="77777777" w:rsidR="00BE459E" w:rsidRPr="0034045C" w:rsidRDefault="00B35E56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>Termin wykonania zamówienia</w:t>
      </w:r>
      <w:r w:rsidR="007E5112"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 </w:t>
      </w:r>
    </w:p>
    <w:bookmarkEnd w:id="7"/>
    <w:p w14:paraId="724326F9" w14:textId="5D21499D" w:rsidR="0091076A" w:rsidRPr="0034045C" w:rsidRDefault="00C65949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 xml:space="preserve">Zamówienie należy wykonać </w:t>
      </w:r>
      <w:r w:rsidR="004B7F77" w:rsidRPr="0034045C">
        <w:rPr>
          <w:rFonts w:asciiTheme="minorHAnsi" w:hAnsiTheme="minorHAnsi" w:cstheme="minorHAnsi"/>
          <w:bCs/>
          <w:sz w:val="24"/>
          <w:szCs w:val="24"/>
        </w:rPr>
        <w:t xml:space="preserve">do </w:t>
      </w:r>
      <w:r w:rsidR="00043CCD">
        <w:rPr>
          <w:rFonts w:asciiTheme="minorHAnsi" w:hAnsiTheme="minorHAnsi" w:cstheme="minorHAnsi"/>
          <w:bCs/>
          <w:sz w:val="24"/>
          <w:szCs w:val="24"/>
        </w:rPr>
        <w:t>2</w:t>
      </w:r>
      <w:r w:rsidR="00D376CD" w:rsidRPr="0034045C">
        <w:rPr>
          <w:rFonts w:asciiTheme="minorHAnsi" w:hAnsiTheme="minorHAnsi" w:cstheme="minorHAnsi"/>
          <w:bCs/>
          <w:sz w:val="24"/>
          <w:szCs w:val="24"/>
        </w:rPr>
        <w:t xml:space="preserve"> tygodni od dnia zawarcia umowy.</w:t>
      </w:r>
      <w:r w:rsidR="00960476" w:rsidRPr="0034045C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29392E6" w14:textId="77777777" w:rsidR="008D0DEB" w:rsidRPr="0034045C" w:rsidRDefault="008D0DEB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4241FD1" w14:textId="1416A90A" w:rsidR="00CA0DD3" w:rsidRPr="0034045C" w:rsidRDefault="00CA0DD3" w:rsidP="000C3EE7">
      <w:pPr>
        <w:shd w:val="clear" w:color="auto" w:fill="E7E6E6" w:themeFill="background2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bookmarkStart w:id="8" w:name="_Hlk202185986"/>
      <w:r w:rsidRPr="0034045C">
        <w:rPr>
          <w:rFonts w:asciiTheme="minorHAnsi" w:hAnsiTheme="minorHAnsi" w:cstheme="minorHAnsi"/>
          <w:b/>
          <w:sz w:val="24"/>
          <w:szCs w:val="24"/>
        </w:rPr>
        <w:t>Rozdział V</w:t>
      </w:r>
    </w:p>
    <w:p w14:paraId="19CEDD8A" w14:textId="31C755E0" w:rsidR="00CA0DD3" w:rsidRPr="0034045C" w:rsidRDefault="00CA0DD3" w:rsidP="000C3EE7">
      <w:pPr>
        <w:shd w:val="clear" w:color="auto" w:fill="E7E6E6" w:themeFill="background2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Podstawy wykluczenia z postępowania</w:t>
      </w:r>
    </w:p>
    <w:bookmarkEnd w:id="8"/>
    <w:p w14:paraId="0A197705" w14:textId="274CD99C" w:rsidR="00CA0DD3" w:rsidRPr="0034045C" w:rsidRDefault="00212332" w:rsidP="000C3EE7">
      <w:pPr>
        <w:pStyle w:val="Akapitzlist"/>
        <w:numPr>
          <w:ilvl w:val="0"/>
          <w:numId w:val="22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 xml:space="preserve">Wykonawca nie może </w:t>
      </w:r>
      <w:r w:rsidR="002E6F8A" w:rsidRPr="0034045C">
        <w:rPr>
          <w:rFonts w:asciiTheme="minorHAnsi" w:hAnsiTheme="minorHAnsi" w:cstheme="minorHAnsi"/>
          <w:bCs/>
          <w:sz w:val="24"/>
          <w:szCs w:val="24"/>
        </w:rPr>
        <w:t xml:space="preserve">być powiązany z Zamawiającym osobowo </w:t>
      </w:r>
      <w:r w:rsidR="00513E18" w:rsidRPr="0034045C">
        <w:rPr>
          <w:rFonts w:asciiTheme="minorHAnsi" w:hAnsiTheme="minorHAnsi" w:cstheme="minorHAnsi"/>
          <w:bCs/>
          <w:sz w:val="24"/>
          <w:szCs w:val="24"/>
        </w:rPr>
        <w:t>lub kapitałowo.</w:t>
      </w:r>
    </w:p>
    <w:p w14:paraId="5BD4278F" w14:textId="66CBE265" w:rsidR="00513E18" w:rsidRPr="0034045C" w:rsidRDefault="00513E18" w:rsidP="000C3EE7">
      <w:pPr>
        <w:pStyle w:val="Akapitzlist"/>
        <w:numPr>
          <w:ilvl w:val="0"/>
          <w:numId w:val="22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>Przez powiązania osobowe lub kapitałowe, rozumie się powiązania między Wykonawcą a</w:t>
      </w:r>
      <w:r w:rsidR="00D03525" w:rsidRPr="0034045C">
        <w:rPr>
          <w:rFonts w:asciiTheme="minorHAnsi" w:hAnsiTheme="minorHAnsi" w:cstheme="minorHAnsi"/>
          <w:bCs/>
          <w:sz w:val="24"/>
          <w:szCs w:val="24"/>
        </w:rPr>
        <w:t> </w:t>
      </w:r>
      <w:r w:rsidRPr="0034045C">
        <w:rPr>
          <w:rFonts w:asciiTheme="minorHAnsi" w:hAnsiTheme="minorHAnsi" w:cstheme="minorHAnsi"/>
          <w:bCs/>
          <w:sz w:val="24"/>
          <w:szCs w:val="24"/>
        </w:rPr>
        <w:t xml:space="preserve">Zamawiającym, polegające na: </w:t>
      </w:r>
    </w:p>
    <w:p w14:paraId="76DF15F8" w14:textId="77777777" w:rsidR="00492334" w:rsidRPr="0034045C" w:rsidRDefault="00492334" w:rsidP="000C3EE7">
      <w:pPr>
        <w:pStyle w:val="Akapitzlist"/>
        <w:numPr>
          <w:ilvl w:val="0"/>
          <w:numId w:val="23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lastRenderedPageBreak/>
        <w:t>u</w:t>
      </w:r>
      <w:r w:rsidR="00513E18" w:rsidRPr="0034045C">
        <w:rPr>
          <w:rFonts w:asciiTheme="minorHAnsi" w:hAnsiTheme="minorHAnsi" w:cstheme="minorHAns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Pr="0034045C" w:rsidRDefault="00513E18" w:rsidP="000C3EE7">
      <w:pPr>
        <w:pStyle w:val="Akapitzlist"/>
        <w:numPr>
          <w:ilvl w:val="0"/>
          <w:numId w:val="23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>posiadaniu co najmniej 10</w:t>
      </w:r>
      <w:r w:rsidR="00E50346" w:rsidRPr="0034045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bCs/>
          <w:sz w:val="24"/>
          <w:szCs w:val="24"/>
        </w:rPr>
        <w:t>% udziałów lub akcji;</w:t>
      </w:r>
    </w:p>
    <w:p w14:paraId="0AFF5C58" w14:textId="77777777" w:rsidR="00492334" w:rsidRPr="0034045C" w:rsidRDefault="00513E18" w:rsidP="000C3EE7">
      <w:pPr>
        <w:pStyle w:val="Akapitzlist"/>
        <w:numPr>
          <w:ilvl w:val="0"/>
          <w:numId w:val="23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7B39B0AC" w:rsidR="006D5082" w:rsidRPr="0034045C" w:rsidRDefault="00513E18" w:rsidP="000C3EE7">
      <w:pPr>
        <w:pStyle w:val="Akapitzlist"/>
        <w:numPr>
          <w:ilvl w:val="0"/>
          <w:numId w:val="23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>pozostawaniu w takim stosunku prawnym lub faktycznym, który może budzić uzasadnione wątpliwości co do bezstronności w wyborze wykonawcy, w</w:t>
      </w:r>
      <w:r w:rsidR="00D03525" w:rsidRPr="0034045C">
        <w:rPr>
          <w:rFonts w:asciiTheme="minorHAnsi" w:hAnsiTheme="minorHAnsi" w:cstheme="minorHAnsi"/>
          <w:bCs/>
          <w:sz w:val="24"/>
          <w:szCs w:val="24"/>
        </w:rPr>
        <w:t> </w:t>
      </w:r>
      <w:r w:rsidRPr="0034045C">
        <w:rPr>
          <w:rFonts w:asciiTheme="minorHAnsi" w:hAnsiTheme="minorHAnsi" w:cstheme="minorHAnsi"/>
          <w:bCs/>
          <w:sz w:val="24"/>
          <w:szCs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D2E5787" w14:textId="77777777" w:rsidR="006D5A5D" w:rsidRPr="0034045C" w:rsidRDefault="006D5A5D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EE2BD79" w14:textId="61FD9985" w:rsidR="00C272D8" w:rsidRPr="0034045C" w:rsidRDefault="00C272D8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34045C">
        <w:rPr>
          <w:rFonts w:asciiTheme="minorHAnsi" w:hAnsiTheme="minorHAnsi" w:cstheme="minorHAnsi"/>
          <w:b/>
          <w:bCs/>
          <w:sz w:val="24"/>
          <w:szCs w:val="24"/>
        </w:rPr>
        <w:t>Rozdział V</w:t>
      </w:r>
      <w:r w:rsidR="00B40D45" w:rsidRPr="0034045C">
        <w:rPr>
          <w:rFonts w:asciiTheme="minorHAnsi" w:hAnsiTheme="minorHAnsi" w:cstheme="minorHAnsi"/>
          <w:b/>
          <w:bCs/>
          <w:sz w:val="24"/>
          <w:szCs w:val="24"/>
        </w:rPr>
        <w:t>I</w:t>
      </w:r>
    </w:p>
    <w:p w14:paraId="5EE2BD7A" w14:textId="22798B25" w:rsidR="00C272D8" w:rsidRPr="0034045C" w:rsidRDefault="003C65DC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34045C">
        <w:rPr>
          <w:rFonts w:asciiTheme="minorHAnsi" w:hAnsiTheme="minorHAnsi" w:cstheme="minorHAnsi"/>
          <w:b/>
          <w:bCs/>
          <w:sz w:val="24"/>
          <w:szCs w:val="24"/>
        </w:rPr>
        <w:t xml:space="preserve">Wykonawcy </w:t>
      </w:r>
      <w:r w:rsidR="00C272D8" w:rsidRPr="0034045C">
        <w:rPr>
          <w:rFonts w:asciiTheme="minorHAnsi" w:hAnsiTheme="minorHAnsi" w:cstheme="minorHAnsi"/>
          <w:b/>
          <w:bCs/>
          <w:sz w:val="24"/>
          <w:szCs w:val="24"/>
        </w:rPr>
        <w:t>wspólnie ubiegając</w:t>
      </w:r>
      <w:r w:rsidRPr="0034045C">
        <w:rPr>
          <w:rFonts w:asciiTheme="minorHAnsi" w:hAnsiTheme="minorHAnsi" w:cstheme="minorHAnsi"/>
          <w:b/>
          <w:bCs/>
          <w:sz w:val="24"/>
          <w:szCs w:val="24"/>
        </w:rPr>
        <w:t>y</w:t>
      </w:r>
      <w:r w:rsidR="00C272D8" w:rsidRPr="0034045C">
        <w:rPr>
          <w:rFonts w:asciiTheme="minorHAnsi" w:hAnsiTheme="minorHAnsi" w:cstheme="minorHAnsi"/>
          <w:b/>
          <w:bCs/>
          <w:sz w:val="24"/>
          <w:szCs w:val="24"/>
        </w:rPr>
        <w:t xml:space="preserve"> się o udzielenie zamówienia</w:t>
      </w:r>
    </w:p>
    <w:p w14:paraId="7C6636FA" w14:textId="3CC0D9F0" w:rsidR="0098456C" w:rsidRPr="0034045C" w:rsidRDefault="00F977F5" w:rsidP="000C3EE7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upoważnionego do reprezentowania wszystkich wykonawców w postępowaniu albo do reprezentowania w postępowaniu i</w:t>
      </w:r>
      <w:r w:rsidR="00F71F39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 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zawarcia umowy.</w:t>
      </w:r>
    </w:p>
    <w:p w14:paraId="51A99B68" w14:textId="2DF0B13A" w:rsidR="003212BB" w:rsidRPr="0034045C" w:rsidRDefault="003212BB" w:rsidP="000C3EE7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Żaden z wykonawców </w:t>
      </w:r>
      <w:r w:rsidR="00E50346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0D32AC">
        <w:rPr>
          <w:rFonts w:asciiTheme="minorHAnsi" w:eastAsia="Times New Roman" w:hAnsiTheme="minorHAnsi" w:cstheme="minorHAnsi"/>
          <w:sz w:val="24"/>
          <w:szCs w:val="24"/>
          <w:lang w:eastAsia="ar-SA"/>
        </w:rPr>
        <w:t>1</w:t>
      </w:r>
      <w:r w:rsidR="00E50346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.</w:t>
      </w:r>
    </w:p>
    <w:p w14:paraId="6CD2AA0C" w14:textId="38822C4B" w:rsidR="0006430D" w:rsidRPr="0034045C" w:rsidRDefault="00463700" w:rsidP="000C3EE7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przypadku, 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gdy zostanie</w:t>
      </w: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wybrana 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jako najkorzystniejsza </w:t>
      </w: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oferta wykonawców wspólnie ubiegających się o</w:t>
      </w:r>
      <w:r w:rsidR="007824BD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 </w:t>
      </w: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201F8C09" w14:textId="77777777" w:rsidR="000D32AC" w:rsidRPr="0034045C" w:rsidRDefault="000D32AC" w:rsidP="00B3511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EE2BD80" w14:textId="4A1E8C30" w:rsidR="00352894" w:rsidRPr="0034045C" w:rsidRDefault="00352894" w:rsidP="000C3EE7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34045C">
        <w:rPr>
          <w:rFonts w:asciiTheme="minorHAnsi" w:hAnsiTheme="minorHAnsi" w:cstheme="minorHAnsi"/>
          <w:b/>
          <w:bCs/>
          <w:color w:val="auto"/>
        </w:rPr>
        <w:t xml:space="preserve">Rozdział </w:t>
      </w:r>
      <w:r w:rsidR="00C94AC3" w:rsidRPr="0034045C">
        <w:rPr>
          <w:rFonts w:asciiTheme="minorHAnsi" w:hAnsiTheme="minorHAnsi" w:cstheme="minorHAnsi"/>
          <w:b/>
          <w:bCs/>
          <w:color w:val="auto"/>
        </w:rPr>
        <w:t>VII</w:t>
      </w:r>
    </w:p>
    <w:p w14:paraId="5EE2BD81" w14:textId="79ECD563" w:rsidR="00C272D8" w:rsidRPr="0034045C" w:rsidRDefault="00352894" w:rsidP="000C3EE7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34045C">
        <w:rPr>
          <w:rFonts w:asciiTheme="minorHAnsi" w:hAnsiTheme="minorHAnsi" w:cstheme="minorHAnsi"/>
          <w:b/>
          <w:bCs/>
          <w:color w:val="auto"/>
        </w:rPr>
        <w:t>Podwykonawcy</w:t>
      </w:r>
    </w:p>
    <w:p w14:paraId="3B506412" w14:textId="77777777" w:rsidR="00874445" w:rsidRPr="0034045C" w:rsidRDefault="00874445" w:rsidP="000C3EE7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Pr="0034045C" w:rsidRDefault="00005D5D" w:rsidP="000C3EE7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color w:val="auto"/>
        </w:rPr>
      </w:pPr>
      <w:r w:rsidRPr="0034045C">
        <w:rPr>
          <w:rFonts w:asciiTheme="minorHAnsi" w:hAnsiTheme="minorHAnsi" w:cstheme="minorHAnsi"/>
          <w:color w:val="auto"/>
        </w:rPr>
        <w:lastRenderedPageBreak/>
        <w:t>Wykonawca zobowiązany jest wskazać w ofercie częś</w:t>
      </w:r>
      <w:r w:rsidR="000372E9" w:rsidRPr="0034045C">
        <w:rPr>
          <w:rFonts w:asciiTheme="minorHAnsi" w:hAnsiTheme="minorHAnsi" w:cstheme="minorHAnsi"/>
          <w:color w:val="auto"/>
        </w:rPr>
        <w:t>ci</w:t>
      </w:r>
      <w:r w:rsidRPr="0034045C">
        <w:rPr>
          <w:rFonts w:asciiTheme="minorHAnsi" w:hAnsiTheme="minorHAnsi" w:cstheme="minorHAnsi"/>
          <w:color w:val="auto"/>
        </w:rPr>
        <w:t xml:space="preserve"> zamó</w:t>
      </w:r>
      <w:r w:rsidR="000372E9" w:rsidRPr="0034045C">
        <w:rPr>
          <w:rFonts w:asciiTheme="minorHAnsi" w:hAnsiTheme="minorHAnsi" w:cstheme="minorHAnsi"/>
          <w:color w:val="auto"/>
        </w:rPr>
        <w:t>wienia</w:t>
      </w:r>
      <w:r w:rsidR="006061B1" w:rsidRPr="0034045C">
        <w:rPr>
          <w:rFonts w:asciiTheme="minorHAnsi" w:hAnsiTheme="minorHAnsi" w:cstheme="minorHAnsi"/>
        </w:rPr>
        <w:t xml:space="preserve">, </w:t>
      </w:r>
      <w:r w:rsidR="006061B1" w:rsidRPr="0034045C">
        <w:rPr>
          <w:rFonts w:asciiTheme="minorHAnsi" w:hAnsiTheme="minorHAnsi" w:cstheme="minorHAnsi"/>
          <w:color w:val="auto"/>
        </w:rPr>
        <w:t>których wykonanie zamierza powierzyć podwykonawcom, oraz podania nazw ewentualnych podwykonawców, jeżeli są już znani.</w:t>
      </w:r>
    </w:p>
    <w:p w14:paraId="3DC8A5CB" w14:textId="364C8242" w:rsidR="00326884" w:rsidRPr="0034045C" w:rsidRDefault="006061B1" w:rsidP="000C3EE7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34045C">
        <w:rPr>
          <w:rFonts w:asciiTheme="minorHAnsi" w:hAnsiTheme="minorHAnsi" w:cstheme="minorHAnsi"/>
          <w:color w:val="auto"/>
        </w:rPr>
        <w:t>Powierzenie wykonania części zamówienia podwykonawcom nie zwalnia Wykonawcy z</w:t>
      </w:r>
      <w:r w:rsidR="00F71F39" w:rsidRPr="0034045C">
        <w:rPr>
          <w:rFonts w:asciiTheme="minorHAnsi" w:hAnsiTheme="minorHAnsi" w:cstheme="minorHAnsi"/>
          <w:color w:val="auto"/>
        </w:rPr>
        <w:t> </w:t>
      </w:r>
      <w:r w:rsidRPr="0034045C">
        <w:rPr>
          <w:rFonts w:asciiTheme="minorHAnsi" w:hAnsiTheme="minorHAnsi" w:cstheme="minorHAnsi"/>
          <w:color w:val="auto"/>
        </w:rPr>
        <w:t>odpowiedzialności za należyte wykonanie tego zamówienia.</w:t>
      </w:r>
    </w:p>
    <w:p w14:paraId="4F40FE3F" w14:textId="77777777" w:rsidR="008354F7" w:rsidRPr="0034045C" w:rsidRDefault="008354F7" w:rsidP="000C3EE7">
      <w:pPr>
        <w:pStyle w:val="Default"/>
        <w:autoSpaceDN w:val="0"/>
        <w:adjustRightInd w:val="0"/>
        <w:spacing w:line="360" w:lineRule="auto"/>
        <w:rPr>
          <w:rFonts w:asciiTheme="minorHAnsi" w:hAnsiTheme="minorHAnsi" w:cstheme="minorHAnsi"/>
          <w:color w:val="auto"/>
        </w:rPr>
      </w:pPr>
    </w:p>
    <w:p w14:paraId="5EE2BD83" w14:textId="237BE0BB" w:rsidR="00E233DF" w:rsidRPr="0034045C" w:rsidRDefault="00E233DF" w:rsidP="000C3EE7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DA11F9">
        <w:rPr>
          <w:rFonts w:asciiTheme="minorHAnsi" w:hAnsiTheme="minorHAnsi" w:cstheme="minorHAnsi"/>
          <w:b/>
          <w:sz w:val="24"/>
          <w:szCs w:val="24"/>
        </w:rPr>
        <w:t>VIII</w:t>
      </w:r>
    </w:p>
    <w:p w14:paraId="5EE2BD84" w14:textId="0DC33898" w:rsidR="00C272D8" w:rsidRPr="0034045C" w:rsidRDefault="00E233DF" w:rsidP="000C3EE7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Opis sposobu przygotowania oferty</w:t>
      </w:r>
    </w:p>
    <w:p w14:paraId="0B59DF9C" w14:textId="5884D0BB" w:rsidR="00E76C45" w:rsidRPr="0034045C" w:rsidRDefault="00D179A9" w:rsidP="000C3EE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Wykonawca </w:t>
      </w:r>
      <w:r w:rsidR="0081224A" w:rsidRPr="0034045C">
        <w:rPr>
          <w:rFonts w:asciiTheme="minorHAnsi" w:hAnsiTheme="minorHAnsi" w:cstheme="minorHAnsi"/>
          <w:sz w:val="24"/>
          <w:szCs w:val="24"/>
        </w:rPr>
        <w:t>może</w:t>
      </w:r>
      <w:r w:rsidRPr="0034045C">
        <w:rPr>
          <w:rFonts w:asciiTheme="minorHAnsi" w:hAnsiTheme="minorHAnsi" w:cstheme="minorHAnsi"/>
          <w:sz w:val="24"/>
          <w:szCs w:val="24"/>
        </w:rPr>
        <w:t xml:space="preserve"> złożyć tylko jedną ofertę na wykonanie </w:t>
      </w:r>
      <w:r w:rsidR="007C4B36" w:rsidRPr="0034045C">
        <w:rPr>
          <w:rFonts w:asciiTheme="minorHAnsi" w:hAnsiTheme="minorHAnsi" w:cstheme="minorHAnsi"/>
          <w:sz w:val="24"/>
          <w:szCs w:val="24"/>
        </w:rPr>
        <w:t>całości</w:t>
      </w:r>
      <w:r w:rsidRPr="0034045C">
        <w:rPr>
          <w:rFonts w:asciiTheme="minorHAnsi" w:hAnsiTheme="minorHAnsi" w:cstheme="minorHAnsi"/>
          <w:sz w:val="24"/>
          <w:szCs w:val="24"/>
        </w:rPr>
        <w:t xml:space="preserve"> zamówienia. </w:t>
      </w:r>
    </w:p>
    <w:p w14:paraId="5EE2BD85" w14:textId="705C346E" w:rsidR="00442D8F" w:rsidRPr="0034045C" w:rsidRDefault="00C272D8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Ofertę należy przygotować </w:t>
      </w:r>
      <w:r w:rsidR="00B14E36" w:rsidRPr="0034045C">
        <w:rPr>
          <w:rFonts w:asciiTheme="minorHAnsi" w:hAnsiTheme="minorHAnsi" w:cstheme="minorHAnsi"/>
          <w:sz w:val="24"/>
          <w:szCs w:val="24"/>
        </w:rPr>
        <w:t>zgodnie ze wzorem</w:t>
      </w:r>
      <w:r w:rsidRPr="0034045C">
        <w:rPr>
          <w:rFonts w:asciiTheme="minorHAnsi" w:hAnsiTheme="minorHAnsi" w:cstheme="minorHAnsi"/>
          <w:sz w:val="24"/>
          <w:szCs w:val="24"/>
        </w:rPr>
        <w:t xml:space="preserve"> stanowiąc</w:t>
      </w:r>
      <w:r w:rsidR="00B14E36" w:rsidRPr="0034045C">
        <w:rPr>
          <w:rFonts w:asciiTheme="minorHAnsi" w:hAnsiTheme="minorHAnsi" w:cstheme="minorHAnsi"/>
          <w:sz w:val="24"/>
          <w:szCs w:val="24"/>
        </w:rPr>
        <w:t>ym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bCs/>
          <w:sz w:val="24"/>
          <w:szCs w:val="24"/>
        </w:rPr>
        <w:t xml:space="preserve">załącznik nr </w:t>
      </w:r>
      <w:r w:rsidR="00F20405">
        <w:rPr>
          <w:rFonts w:asciiTheme="minorHAnsi" w:hAnsiTheme="minorHAnsi" w:cstheme="minorHAnsi"/>
          <w:bCs/>
          <w:sz w:val="24"/>
          <w:szCs w:val="24"/>
        </w:rPr>
        <w:t>2</w:t>
      </w:r>
      <w:r w:rsidRPr="0034045C">
        <w:rPr>
          <w:rFonts w:asciiTheme="minorHAnsi" w:hAnsiTheme="minorHAnsi" w:cstheme="minorHAnsi"/>
          <w:sz w:val="24"/>
          <w:szCs w:val="24"/>
        </w:rPr>
        <w:t xml:space="preserve"> do zapytania ofertowego</w:t>
      </w:r>
      <w:r w:rsidR="001C41A3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5EE2BD86" w14:textId="5FB7ED48" w:rsidR="00B766E3" w:rsidRPr="0034045C" w:rsidRDefault="00B766E3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Ofertę z załącznikami należy sporządzić, pod rygorem nieważności, w języku polskim</w:t>
      </w:r>
      <w:r w:rsidR="001B6FBF" w:rsidRPr="0034045C">
        <w:rPr>
          <w:rFonts w:asciiTheme="minorHAnsi" w:hAnsiTheme="minorHAnsi" w:cstheme="minorHAnsi"/>
          <w:sz w:val="24"/>
          <w:szCs w:val="24"/>
        </w:rPr>
        <w:t xml:space="preserve">, </w:t>
      </w:r>
      <w:r w:rsidRPr="0034045C">
        <w:rPr>
          <w:rFonts w:asciiTheme="minorHAnsi" w:hAnsiTheme="minorHAnsi" w:cstheme="minorHAnsi"/>
          <w:sz w:val="24"/>
          <w:szCs w:val="24"/>
        </w:rPr>
        <w:t>w</w:t>
      </w:r>
      <w:r w:rsidR="007824BD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formie pisemnej, formie elektronicznej </w:t>
      </w:r>
      <w:r w:rsidR="004B10F3" w:rsidRPr="0034045C">
        <w:rPr>
          <w:rFonts w:asciiTheme="minorHAnsi" w:hAnsiTheme="minorHAnsi" w:cstheme="minorHAnsi"/>
          <w:sz w:val="24"/>
          <w:szCs w:val="24"/>
        </w:rPr>
        <w:t xml:space="preserve">lub </w:t>
      </w:r>
      <w:r w:rsidRPr="0034045C">
        <w:rPr>
          <w:rFonts w:asciiTheme="minorHAnsi" w:hAnsiTheme="minorHAnsi" w:cstheme="minorHAnsi"/>
          <w:sz w:val="24"/>
          <w:szCs w:val="24"/>
        </w:rPr>
        <w:t xml:space="preserve">w postaci </w:t>
      </w:r>
      <w:r w:rsidR="00412801" w:rsidRPr="0034045C">
        <w:rPr>
          <w:rFonts w:asciiTheme="minorHAnsi" w:hAnsiTheme="minorHAnsi" w:cstheme="minorHAnsi"/>
          <w:sz w:val="24"/>
          <w:szCs w:val="24"/>
        </w:rPr>
        <w:t>elektronicznej opatrzonej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412801" w:rsidRPr="0034045C">
        <w:rPr>
          <w:rFonts w:asciiTheme="minorHAnsi" w:hAnsiTheme="minorHAnsi" w:cstheme="minorHAnsi"/>
          <w:sz w:val="24"/>
          <w:szCs w:val="24"/>
        </w:rPr>
        <w:t>podpisem zaufanym lub podpisem osobistym</w:t>
      </w:r>
      <w:r w:rsidR="00153CC7" w:rsidRPr="0034045C">
        <w:rPr>
          <w:rFonts w:asciiTheme="minorHAnsi" w:hAnsiTheme="minorHAnsi" w:cstheme="minorHAnsi"/>
          <w:sz w:val="24"/>
          <w:szCs w:val="24"/>
        </w:rPr>
        <w:t xml:space="preserve">. </w:t>
      </w:r>
      <w:r w:rsidR="003B2E68" w:rsidRPr="0034045C">
        <w:rPr>
          <w:rFonts w:asciiTheme="minorHAnsi" w:hAnsiTheme="minorHAnsi" w:cstheme="minorHAnsi"/>
          <w:bCs/>
          <w:sz w:val="24"/>
          <w:szCs w:val="24"/>
        </w:rPr>
        <w:t xml:space="preserve">Ofertę sporządzoną w formie pisemnej należy złożyć w postaci cyfrowego odwzorowania oryginału tej oferty. </w:t>
      </w:r>
      <w:r w:rsidR="00153CC7" w:rsidRPr="0034045C">
        <w:rPr>
          <w:rFonts w:asciiTheme="minorHAnsi" w:hAnsiTheme="minorHAnsi" w:cstheme="minorHAnsi"/>
          <w:sz w:val="24"/>
          <w:szCs w:val="24"/>
        </w:rPr>
        <w:t xml:space="preserve">Oferta </w:t>
      </w:r>
      <w:r w:rsidRPr="0034045C">
        <w:rPr>
          <w:rFonts w:asciiTheme="minorHAnsi" w:hAnsiTheme="minorHAnsi" w:cstheme="minorHAnsi"/>
          <w:sz w:val="24"/>
          <w:szCs w:val="24"/>
        </w:rPr>
        <w:t>powinna być sporządzona czytelnie za pomocą maszyny do pisania, komputera lub ręcznie w</w:t>
      </w:r>
      <w:r w:rsidR="00F71F39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sposób uniemożliwiający łatwe usunięcie zapisów oraz podpisana przez osobę upoważnioną do reprezentowania Wykonawcy. W</w:t>
      </w:r>
      <w:r w:rsidR="007824BD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przypadku podpis</w:t>
      </w:r>
      <w:r w:rsidR="000D5A2F" w:rsidRPr="0034045C">
        <w:rPr>
          <w:rFonts w:asciiTheme="minorHAnsi" w:hAnsiTheme="minorHAnsi" w:cstheme="minorHAnsi"/>
          <w:sz w:val="24"/>
          <w:szCs w:val="24"/>
        </w:rPr>
        <w:t>yw</w:t>
      </w:r>
      <w:r w:rsidRPr="0034045C">
        <w:rPr>
          <w:rFonts w:asciiTheme="minorHAnsi" w:hAnsiTheme="minorHAnsi" w:cstheme="minorHAns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34045C" w:rsidRDefault="00B766E3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Kopie dokumentów muszą być potwierdzone za zgodność z oryginałem przez Wykonawcę.</w:t>
      </w:r>
    </w:p>
    <w:p w14:paraId="5EE2BD89" w14:textId="7C52B5D2" w:rsidR="00C272D8" w:rsidRPr="0034045C" w:rsidRDefault="00C272D8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Jeżeli oferta zawiera informacje, które w</w:t>
      </w:r>
      <w:r w:rsidR="008C6C0A" w:rsidRPr="0034045C">
        <w:rPr>
          <w:rFonts w:asciiTheme="minorHAnsi" w:hAnsiTheme="minorHAnsi" w:cstheme="minorHAnsi"/>
          <w:sz w:val="24"/>
          <w:szCs w:val="24"/>
        </w:rPr>
        <w:t>edług</w:t>
      </w:r>
      <w:r w:rsidRPr="0034045C">
        <w:rPr>
          <w:rFonts w:asciiTheme="minorHAnsi" w:hAnsiTheme="minorHAnsi" w:cstheme="minorHAns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i</w:t>
      </w:r>
      <w:r w:rsidR="004A656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jeżeli Wykonawca</w:t>
      </w:r>
      <w:r w:rsidR="004A6567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wówczas informacje takie nie będą </w:t>
      </w:r>
      <w:r w:rsidRPr="0034045C">
        <w:rPr>
          <w:rFonts w:asciiTheme="minorHAnsi" w:hAnsiTheme="minorHAnsi" w:cstheme="minorHAnsi"/>
          <w:sz w:val="24"/>
          <w:szCs w:val="24"/>
        </w:rPr>
        <w:lastRenderedPageBreak/>
        <w:t xml:space="preserve">ujawniane. Informacje te muszą być wyodrębnione w formie osobnego </w:t>
      </w:r>
      <w:r w:rsidR="006A335A" w:rsidRPr="0034045C">
        <w:rPr>
          <w:rFonts w:asciiTheme="minorHAnsi" w:hAnsiTheme="minorHAnsi" w:cstheme="minorHAnsi"/>
          <w:sz w:val="24"/>
          <w:szCs w:val="24"/>
        </w:rPr>
        <w:t>pliku</w:t>
      </w:r>
      <w:r w:rsidRPr="0034045C">
        <w:rPr>
          <w:rFonts w:asciiTheme="minorHAnsi" w:hAnsiTheme="minorHAnsi" w:cstheme="minorHAnsi"/>
          <w:sz w:val="24"/>
          <w:szCs w:val="24"/>
        </w:rPr>
        <w:t xml:space="preserve"> celem zachowania przez Zamawiającego tajemnicy. </w:t>
      </w:r>
      <w:r w:rsidR="006A335A" w:rsidRPr="0034045C">
        <w:rPr>
          <w:rFonts w:asciiTheme="minorHAnsi" w:hAnsiTheme="minorHAnsi" w:cstheme="minorHAnsi"/>
          <w:sz w:val="24"/>
          <w:szCs w:val="24"/>
        </w:rPr>
        <w:t>Plik</w:t>
      </w:r>
      <w:r w:rsidRPr="0034045C">
        <w:rPr>
          <w:rFonts w:asciiTheme="minorHAnsi" w:hAnsiTheme="minorHAnsi" w:cstheme="minorHAnsi"/>
          <w:sz w:val="24"/>
          <w:szCs w:val="24"/>
        </w:rPr>
        <w:t xml:space="preserve"> ten ma być wyraźnie oznaczony „Tajemnica przedsiębiorstwa”. Zamawiający nie ponosi odpowiedzialności za niezgodne z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niniejszym Zapytaniem przygotowanie </w:t>
      </w:r>
      <w:r w:rsidR="008C6C0A" w:rsidRPr="0034045C">
        <w:rPr>
          <w:rFonts w:asciiTheme="minorHAnsi" w:hAnsiTheme="minorHAnsi" w:cstheme="minorHAnsi"/>
          <w:sz w:val="24"/>
          <w:szCs w:val="24"/>
        </w:rPr>
        <w:t>wskazanego pliku</w:t>
      </w:r>
      <w:r w:rsidRPr="0034045C">
        <w:rPr>
          <w:rFonts w:asciiTheme="minorHAnsi" w:hAnsiTheme="minorHAnsi" w:cstheme="minorHAns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34045C" w:rsidRDefault="005A1FD7" w:rsidP="000C3EE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pon</w:t>
      </w:r>
      <w:r w:rsidR="0081224A" w:rsidRPr="0034045C">
        <w:rPr>
          <w:rFonts w:asciiTheme="minorHAnsi" w:hAnsiTheme="minorHAnsi" w:cstheme="minorHAnsi"/>
          <w:sz w:val="24"/>
          <w:szCs w:val="24"/>
        </w:rPr>
        <w:t>osi</w:t>
      </w:r>
      <w:r w:rsidRPr="0034045C">
        <w:rPr>
          <w:rFonts w:asciiTheme="minorHAnsi" w:hAnsiTheme="minorHAnsi" w:cstheme="minorHAnsi"/>
          <w:sz w:val="24"/>
          <w:szCs w:val="24"/>
        </w:rPr>
        <w:t xml:space="preserve"> wszelkie koszty związane z przygotowaniem i złożeniem oferty.</w:t>
      </w:r>
    </w:p>
    <w:p w14:paraId="4FFAA7F5" w14:textId="492D252D" w:rsidR="005A1FD7" w:rsidRPr="0034045C" w:rsidRDefault="005A1FD7" w:rsidP="000C3EE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Wszelkie poprawki lub zmiany w tekście oferty muszą być wyraźnie oznaczone i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parafowane przez osobę lub osoby upoważnione do reprezentowania firmy.</w:t>
      </w:r>
    </w:p>
    <w:p w14:paraId="762FA58B" w14:textId="36E517EC" w:rsidR="009025A8" w:rsidRPr="0034045C" w:rsidRDefault="005A1FD7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34E4A72D" w14:textId="77777777" w:rsidR="0034045C" w:rsidRPr="004A5B27" w:rsidRDefault="0034045C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8B" w14:textId="26D7F3BC" w:rsidR="00442D8F" w:rsidRPr="0034045C" w:rsidRDefault="00442D8F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B759AA">
        <w:rPr>
          <w:rFonts w:asciiTheme="minorHAnsi" w:hAnsiTheme="minorHAnsi" w:cstheme="minorHAnsi"/>
          <w:b/>
          <w:sz w:val="24"/>
          <w:szCs w:val="24"/>
        </w:rPr>
        <w:t>I</w:t>
      </w:r>
      <w:r w:rsidR="00952EAD" w:rsidRPr="0034045C">
        <w:rPr>
          <w:rFonts w:asciiTheme="minorHAnsi" w:hAnsiTheme="minorHAnsi" w:cstheme="minorHAnsi"/>
          <w:b/>
          <w:sz w:val="24"/>
          <w:szCs w:val="24"/>
        </w:rPr>
        <w:t>X</w:t>
      </w:r>
    </w:p>
    <w:p w14:paraId="6063468E" w14:textId="60BBED8C" w:rsidR="00CC7863" w:rsidRPr="0034045C" w:rsidRDefault="00442D8F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Miejsce</w:t>
      </w:r>
      <w:r w:rsidR="000F0B95" w:rsidRPr="0034045C">
        <w:rPr>
          <w:rFonts w:asciiTheme="minorHAnsi" w:hAnsiTheme="minorHAnsi" w:cstheme="minorHAnsi"/>
          <w:b/>
          <w:sz w:val="24"/>
          <w:szCs w:val="24"/>
        </w:rPr>
        <w:t xml:space="preserve">, sposób i </w:t>
      </w:r>
      <w:r w:rsidRPr="0034045C">
        <w:rPr>
          <w:rFonts w:asciiTheme="minorHAnsi" w:hAnsiTheme="minorHAnsi" w:cstheme="minorHAnsi"/>
          <w:b/>
          <w:sz w:val="24"/>
          <w:szCs w:val="24"/>
        </w:rPr>
        <w:t>termin składania ofert</w:t>
      </w:r>
    </w:p>
    <w:p w14:paraId="5EE2BD94" w14:textId="46F39814" w:rsidR="007824BD" w:rsidRPr="0034045C" w:rsidRDefault="00DD3CA1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 xml:space="preserve">Ofertę </w:t>
      </w:r>
      <w:r w:rsidR="00A40A68" w:rsidRPr="0034045C">
        <w:rPr>
          <w:rFonts w:asciiTheme="minorHAnsi" w:hAnsiTheme="minorHAnsi" w:cstheme="minorHAnsi"/>
          <w:bCs/>
          <w:sz w:val="24"/>
          <w:szCs w:val="24"/>
        </w:rPr>
        <w:t xml:space="preserve">należy złożyć </w:t>
      </w:r>
      <w:r w:rsidR="007824BD" w:rsidRPr="0034045C">
        <w:rPr>
          <w:rFonts w:asciiTheme="minorHAnsi" w:hAnsiTheme="minorHAnsi" w:cstheme="minorHAnsi"/>
          <w:bCs/>
          <w:sz w:val="24"/>
          <w:szCs w:val="24"/>
        </w:rPr>
        <w:t>przez stronę internetową</w:t>
      </w:r>
      <w:r w:rsidR="004D34A0" w:rsidRPr="0034045C">
        <w:rPr>
          <w:rFonts w:asciiTheme="minorHAnsi" w:hAnsiTheme="minorHAnsi" w:cstheme="minorHAnsi"/>
          <w:b/>
          <w:sz w:val="24"/>
          <w:szCs w:val="24"/>
        </w:rPr>
        <w:t xml:space="preserve"> </w:t>
      </w:r>
      <w:hyperlink r:id="rId11" w:history="1">
        <w:r w:rsidR="004D34A0" w:rsidRPr="0034045C"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https://bazakonkurencyjnosci.funduszeeuropejskie.gov.pl/</w:t>
        </w:r>
      </w:hyperlink>
      <w:r w:rsidR="005D706A"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>, zwan</w:t>
      </w:r>
      <w:r w:rsidR="003E264E"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>ą</w:t>
      </w:r>
      <w:r w:rsidR="005D706A"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7ED54EB8" w14:textId="77777777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5839F230" w14:textId="77777777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 xml:space="preserve">Ofertę należy złożyć przechodząc do sekcji „Oferty” na stronie przedmiotowego postępowania, a następnie wcisnąć przycisk „Utwórz ofertę”. </w:t>
      </w:r>
    </w:p>
    <w:p w14:paraId="420CF354" w14:textId="3E0C6208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Po kliknięciu „Utwórz ofertę” wyświetlony zostanie formularz oferty, składający się z</w:t>
      </w:r>
      <w:r w:rsidR="00957D10"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 </w:t>
      </w: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trzech części:</w:t>
      </w:r>
    </w:p>
    <w:p w14:paraId="1A5719D9" w14:textId="77777777" w:rsidR="00957D10" w:rsidRPr="0034045C" w:rsidRDefault="000F0B95" w:rsidP="000C3EE7">
      <w:pPr>
        <w:pStyle w:val="Akapitzlist"/>
        <w:numPr>
          <w:ilvl w:val="0"/>
          <w:numId w:val="4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dane podmiotu,</w:t>
      </w:r>
    </w:p>
    <w:p w14:paraId="5765D9D5" w14:textId="77777777" w:rsidR="00957D10" w:rsidRPr="0034045C" w:rsidRDefault="000F0B95" w:rsidP="000C3EE7">
      <w:pPr>
        <w:pStyle w:val="Akapitzlist"/>
        <w:numPr>
          <w:ilvl w:val="0"/>
          <w:numId w:val="4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dane oferty,</w:t>
      </w:r>
    </w:p>
    <w:p w14:paraId="67D258B6" w14:textId="57A105BC" w:rsidR="000F0B95" w:rsidRPr="0034045C" w:rsidRDefault="000F0B95" w:rsidP="000C3EE7">
      <w:pPr>
        <w:pStyle w:val="Akapitzlist"/>
        <w:numPr>
          <w:ilvl w:val="0"/>
          <w:numId w:val="4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lastRenderedPageBreak/>
        <w:t>załączniki.</w:t>
      </w:r>
    </w:p>
    <w:p w14:paraId="0BA23F39" w14:textId="5442E531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Dane podmiotu zostaną uzupełnione automatycznie na podstawie danych wprowadzonych w sekcji „Dane podmiotu” w zakładce „Mój profil” na koncie Wykonawcy w Bazie Konkurencyjności.</w:t>
      </w:r>
    </w:p>
    <w:p w14:paraId="6A601FE8" w14:textId="77777777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 xml:space="preserve">W danych oferty należy podać jedynie cenę brutto zaoferowaną za wykonanie całości zamówienia. </w:t>
      </w:r>
    </w:p>
    <w:p w14:paraId="04B4FBF3" w14:textId="58A3326B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Po uzupełnienie danych oferty należy dodać załączniki.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natomiast należy sprawdzić czy żadne z</w:t>
      </w:r>
      <w:r w:rsidR="00957D10"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 </w:t>
      </w: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wymaganych pól nie jest puste. Nieuzupełnionym miejscom towarzyszy informacja: „Ta wartość nie powinna być pusta.".</w:t>
      </w:r>
    </w:p>
    <w:p w14:paraId="0294C501" w14:textId="1B3591F3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Na końcu należy wcisnąć przycisk „Złóż ofertę”.</w:t>
      </w:r>
    </w:p>
    <w:p w14:paraId="5EE2BD95" w14:textId="642FED86" w:rsidR="002A334D" w:rsidRPr="00636208" w:rsidRDefault="00E044EF" w:rsidP="000C3EE7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636208">
        <w:rPr>
          <w:rFonts w:asciiTheme="minorHAnsi" w:hAnsiTheme="minorHAnsi" w:cstheme="minorHAnsi"/>
          <w:bCs/>
          <w:sz w:val="24"/>
          <w:szCs w:val="24"/>
        </w:rPr>
        <w:t xml:space="preserve">Ofertę należy złożyć </w:t>
      </w:r>
      <w:r w:rsidR="005248BB" w:rsidRPr="00636208">
        <w:rPr>
          <w:rFonts w:asciiTheme="minorHAnsi" w:hAnsiTheme="minorHAnsi" w:cstheme="minorHAnsi"/>
          <w:b/>
          <w:sz w:val="24"/>
          <w:szCs w:val="24"/>
        </w:rPr>
        <w:t xml:space="preserve">do </w:t>
      </w:r>
      <w:r w:rsidR="00636208" w:rsidRPr="00636208">
        <w:rPr>
          <w:rFonts w:asciiTheme="minorHAnsi" w:hAnsiTheme="minorHAnsi" w:cstheme="minorHAnsi"/>
          <w:b/>
          <w:sz w:val="24"/>
          <w:szCs w:val="24"/>
        </w:rPr>
        <w:t>17.12.2025 r., do godziny 10:00.</w:t>
      </w:r>
    </w:p>
    <w:p w14:paraId="5EE2BD97" w14:textId="226EDB47" w:rsidR="00442D8F" w:rsidRPr="0034045C" w:rsidRDefault="0077752B" w:rsidP="000C3EE7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może przed </w:t>
      </w:r>
      <w:r w:rsidRPr="0034045C">
        <w:rPr>
          <w:rFonts w:asciiTheme="minorHAnsi" w:hAnsiTheme="minorHAnsi" w:cstheme="minorHAnsi"/>
          <w:sz w:val="24"/>
          <w:szCs w:val="24"/>
        </w:rPr>
        <w:t>upływem terminu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składania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ofert zmienić lub wycofać swoją ofertę.</w:t>
      </w:r>
    </w:p>
    <w:p w14:paraId="5EE2BD98" w14:textId="251A718F" w:rsidR="00442D8F" w:rsidRPr="0034045C" w:rsidRDefault="00C272D8" w:rsidP="000C3EE7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W toku badania i oceny ofert Zamawiający może żądać od </w:t>
      </w:r>
      <w:r w:rsidR="0077752B" w:rsidRPr="0034045C">
        <w:rPr>
          <w:rFonts w:asciiTheme="minorHAnsi" w:hAnsiTheme="minorHAnsi" w:cstheme="minorHAnsi"/>
          <w:sz w:val="24"/>
          <w:szCs w:val="24"/>
        </w:rPr>
        <w:t>wykonawców</w:t>
      </w:r>
      <w:r w:rsidRPr="0034045C">
        <w:rPr>
          <w:rFonts w:asciiTheme="minorHAnsi" w:hAnsiTheme="minorHAnsi" w:cstheme="minorHAnsi"/>
          <w:sz w:val="24"/>
          <w:szCs w:val="24"/>
        </w:rPr>
        <w:t xml:space="preserve"> wyjaśnień dotyczących treści złożonych ofert.</w:t>
      </w:r>
    </w:p>
    <w:p w14:paraId="1B59EDF4" w14:textId="77777777" w:rsidR="00FB423C" w:rsidRPr="0034045C" w:rsidRDefault="00FB423C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6593CA0" w14:textId="45AE44D2" w:rsidR="00C90C36" w:rsidRPr="0034045C" w:rsidRDefault="00442D8F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</w:p>
    <w:p w14:paraId="5EE2BD9F" w14:textId="6F4F424B" w:rsidR="00C272D8" w:rsidRPr="0034045C" w:rsidRDefault="00442D8F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bookmarkStart w:id="9" w:name="_Hlk98056880"/>
      <w:r w:rsidRPr="0034045C">
        <w:rPr>
          <w:rFonts w:asciiTheme="minorHAnsi" w:hAnsiTheme="minorHAnsi" w:cstheme="minorHAnsi"/>
          <w:b/>
          <w:sz w:val="24"/>
          <w:szCs w:val="24"/>
        </w:rPr>
        <w:t>Dokumenty, jakie Wykonawca powinien załączyć do oferty</w:t>
      </w:r>
      <w:bookmarkEnd w:id="9"/>
    </w:p>
    <w:p w14:paraId="0EF5CA0C" w14:textId="77777777" w:rsidR="009E74DE" w:rsidRPr="0034045C" w:rsidRDefault="00C272D8" w:rsidP="000C3EE7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wymaga</w:t>
      </w:r>
      <w:r w:rsidR="00AD5A56" w:rsidRPr="0034045C">
        <w:rPr>
          <w:rFonts w:asciiTheme="minorHAnsi" w:hAnsiTheme="minorHAnsi" w:cstheme="minorHAnsi"/>
          <w:sz w:val="24"/>
          <w:szCs w:val="24"/>
        </w:rPr>
        <w:t>, aby do oferty zostały dołączone następujące dokumenty:</w:t>
      </w:r>
    </w:p>
    <w:p w14:paraId="75A2301B" w14:textId="3403C8E1" w:rsidR="00416A71" w:rsidRPr="0034045C" w:rsidRDefault="007C7D3D" w:rsidP="000C3EE7">
      <w:pPr>
        <w:pStyle w:val="Akapitzlist"/>
        <w:numPr>
          <w:ilvl w:val="0"/>
          <w:numId w:val="1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p</w:t>
      </w:r>
      <w:r w:rsidR="00BE49DD" w:rsidRPr="0034045C">
        <w:rPr>
          <w:rFonts w:asciiTheme="minorHAnsi" w:hAnsiTheme="minorHAnsi" w:cstheme="minorHAnsi"/>
          <w:sz w:val="24"/>
          <w:szCs w:val="24"/>
        </w:rPr>
        <w:t>ełnomocnictwo</w:t>
      </w:r>
      <w:r w:rsidR="00416A71" w:rsidRPr="0034045C">
        <w:rPr>
          <w:rFonts w:asciiTheme="minorHAnsi" w:hAnsiTheme="minorHAnsi" w:cstheme="minorHAnsi"/>
          <w:sz w:val="24"/>
          <w:szCs w:val="24"/>
        </w:rPr>
        <w:t xml:space="preserve"> lub inny dokument potwierdzający umocowanie do reprezentowania wykonawcy lub wykonawców wspólnie ubiegających się o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416A71" w:rsidRPr="0034045C">
        <w:rPr>
          <w:rFonts w:asciiTheme="minorHAnsi" w:hAnsiTheme="minorHAnsi" w:cstheme="minorHAnsi"/>
          <w:sz w:val="24"/>
          <w:szCs w:val="24"/>
        </w:rPr>
        <w:t>udzielenie zamówienia, o ile nie wynika ono z Krajowego Rejestru Sądowego, Centralnej Ewidencji i Informacji o Działalności Gospodarczej lub innego właściwego rejestru (jeżeli dotyczy);</w:t>
      </w:r>
    </w:p>
    <w:p w14:paraId="1E50F2D1" w14:textId="23543649" w:rsidR="00FE0D4D" w:rsidRPr="0034045C" w:rsidRDefault="00FE0D4D" w:rsidP="000C3EE7">
      <w:pPr>
        <w:pStyle w:val="Akapitzlist"/>
        <w:numPr>
          <w:ilvl w:val="0"/>
          <w:numId w:val="1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 xml:space="preserve">oświadczenie o niepodleganiu wykluczeniu z postępowania – sporządzone zgodnie ze wzorem stanowiącym załącznik nr </w:t>
      </w:r>
      <w:r w:rsidR="00F20405">
        <w:rPr>
          <w:rFonts w:asciiTheme="minorHAnsi" w:hAnsiTheme="minorHAnsi" w:cstheme="minorHAnsi"/>
          <w:sz w:val="24"/>
          <w:szCs w:val="24"/>
        </w:rPr>
        <w:t>3</w:t>
      </w:r>
      <w:r w:rsidRPr="0034045C">
        <w:rPr>
          <w:rFonts w:asciiTheme="minorHAnsi" w:hAnsiTheme="minorHAnsi" w:cstheme="minorHAnsi"/>
          <w:sz w:val="24"/>
          <w:szCs w:val="24"/>
        </w:rPr>
        <w:t xml:space="preserve"> do zapytania ofertowego;</w:t>
      </w:r>
      <w:r w:rsidR="00E47B84" w:rsidRPr="0034045C">
        <w:rPr>
          <w:rFonts w:asciiTheme="minorHAnsi" w:hAnsiTheme="minorHAnsi" w:cstheme="minorHAnsi"/>
          <w:sz w:val="24"/>
          <w:szCs w:val="24"/>
        </w:rPr>
        <w:t xml:space="preserve"> w przypadku wykonawców wspólnie ubiegających się o udzielenie zamówienia</w:t>
      </w:r>
      <w:r w:rsidR="00915150" w:rsidRPr="0034045C">
        <w:rPr>
          <w:rFonts w:asciiTheme="minorHAnsi" w:hAnsiTheme="minorHAnsi" w:cstheme="minorHAnsi"/>
          <w:sz w:val="24"/>
          <w:szCs w:val="24"/>
        </w:rPr>
        <w:t xml:space="preserve"> oświadczenie składa każdy z tych wykonawców</w:t>
      </w:r>
      <w:r w:rsidR="006A7912">
        <w:rPr>
          <w:rFonts w:asciiTheme="minorHAnsi" w:hAnsiTheme="minorHAnsi" w:cstheme="minorHAnsi"/>
          <w:sz w:val="24"/>
          <w:szCs w:val="24"/>
        </w:rPr>
        <w:t>.</w:t>
      </w:r>
    </w:p>
    <w:p w14:paraId="57A2E8C6" w14:textId="5C61A713" w:rsidR="00915150" w:rsidRPr="0034045C" w:rsidRDefault="00BE49DD" w:rsidP="000C3EE7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Jeżeli Wykonawca, którego oferta została </w:t>
      </w:r>
      <w:r w:rsidR="0002291A" w:rsidRPr="0034045C">
        <w:rPr>
          <w:rFonts w:asciiTheme="minorHAnsi" w:hAnsiTheme="minorHAnsi" w:cstheme="minorHAnsi"/>
          <w:sz w:val="24"/>
          <w:szCs w:val="24"/>
        </w:rPr>
        <w:t xml:space="preserve">najwyżej </w:t>
      </w:r>
      <w:r w:rsidRPr="0034045C">
        <w:rPr>
          <w:rFonts w:asciiTheme="minorHAnsi" w:hAnsiTheme="minorHAnsi" w:cstheme="minorHAnsi"/>
          <w:sz w:val="24"/>
          <w:szCs w:val="24"/>
        </w:rPr>
        <w:t>oceniona</w:t>
      </w:r>
      <w:r w:rsidR="0002291A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nie złoży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E5771E" w:rsidRPr="0034045C">
        <w:rPr>
          <w:rFonts w:asciiTheme="minorHAnsi" w:hAnsiTheme="minorHAnsi" w:cstheme="minorHAnsi"/>
          <w:sz w:val="24"/>
          <w:szCs w:val="24"/>
        </w:rPr>
        <w:t>dokumentów, o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E5771E" w:rsidRPr="0034045C">
        <w:rPr>
          <w:rFonts w:asciiTheme="minorHAnsi" w:hAnsiTheme="minorHAnsi" w:cstheme="minorHAnsi"/>
          <w:sz w:val="24"/>
          <w:szCs w:val="24"/>
        </w:rPr>
        <w:t>których mowa w pkt 1</w:t>
      </w:r>
      <w:r w:rsidRPr="0034045C">
        <w:rPr>
          <w:rFonts w:asciiTheme="minorHAnsi" w:hAnsiTheme="minorHAnsi" w:cstheme="minorHAnsi"/>
          <w:sz w:val="24"/>
          <w:szCs w:val="24"/>
        </w:rPr>
        <w:t xml:space="preserve"> lub gdy dokumenty te 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będą </w:t>
      </w:r>
      <w:r w:rsidRPr="0034045C">
        <w:rPr>
          <w:rFonts w:asciiTheme="minorHAnsi" w:hAnsiTheme="minorHAnsi" w:cstheme="minorHAnsi"/>
          <w:sz w:val="24"/>
          <w:szCs w:val="24"/>
        </w:rPr>
        <w:t xml:space="preserve">niekompletne, 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będą </w:t>
      </w:r>
      <w:r w:rsidRPr="0034045C">
        <w:rPr>
          <w:rFonts w:asciiTheme="minorHAnsi" w:hAnsiTheme="minorHAnsi" w:cstheme="minorHAnsi"/>
          <w:sz w:val="24"/>
          <w:szCs w:val="24"/>
        </w:rPr>
        <w:t>zawiera</w:t>
      </w:r>
      <w:r w:rsidR="000C6B8C" w:rsidRPr="0034045C">
        <w:rPr>
          <w:rFonts w:asciiTheme="minorHAnsi" w:hAnsiTheme="minorHAnsi" w:cstheme="minorHAnsi"/>
          <w:sz w:val="24"/>
          <w:szCs w:val="24"/>
        </w:rPr>
        <w:t>ć</w:t>
      </w:r>
      <w:r w:rsidRPr="0034045C">
        <w:rPr>
          <w:rFonts w:asciiTheme="minorHAnsi" w:hAnsiTheme="minorHAnsi" w:cstheme="minorHAnsi"/>
          <w:sz w:val="24"/>
          <w:szCs w:val="24"/>
        </w:rPr>
        <w:t xml:space="preserve"> błędy lub budz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ić </w:t>
      </w:r>
      <w:r w:rsidRPr="0034045C">
        <w:rPr>
          <w:rFonts w:asciiTheme="minorHAnsi" w:hAnsiTheme="minorHAnsi" w:cstheme="minorHAnsi"/>
          <w:sz w:val="24"/>
          <w:szCs w:val="24"/>
        </w:rPr>
        <w:t xml:space="preserve">wątpliwości, Zamawiający wezwie </w:t>
      </w:r>
      <w:r w:rsidR="00DC35FE" w:rsidRPr="0034045C">
        <w:rPr>
          <w:rFonts w:asciiTheme="minorHAnsi" w:hAnsiTheme="minorHAnsi" w:cstheme="minorHAnsi"/>
          <w:sz w:val="24"/>
          <w:szCs w:val="24"/>
        </w:rPr>
        <w:t xml:space="preserve">jednokrotnie </w:t>
      </w:r>
      <w:r w:rsidRPr="0034045C">
        <w:rPr>
          <w:rFonts w:asciiTheme="minorHAnsi" w:hAnsiTheme="minorHAnsi" w:cstheme="minorHAnsi"/>
          <w:sz w:val="24"/>
          <w:szCs w:val="24"/>
        </w:rPr>
        <w:t>Wykonawcę do ich</w:t>
      </w:r>
      <w:r w:rsidR="00B16DE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 w:rsidRPr="0034045C">
        <w:rPr>
          <w:rFonts w:asciiTheme="minorHAnsi" w:hAnsiTheme="minorHAnsi" w:cstheme="minorHAnsi"/>
          <w:sz w:val="24"/>
          <w:szCs w:val="24"/>
        </w:rPr>
        <w:t>łaby</w:t>
      </w:r>
      <w:r w:rsidRPr="0034045C">
        <w:rPr>
          <w:rFonts w:asciiTheme="minorHAnsi" w:hAnsiTheme="minorHAnsi" w:cstheme="minorHAnsi"/>
          <w:sz w:val="24"/>
          <w:szCs w:val="24"/>
        </w:rPr>
        <w:t xml:space="preserve"> odrzuceniu lub konieczne </w:t>
      </w:r>
      <w:r w:rsidR="003D689F" w:rsidRPr="0034045C">
        <w:rPr>
          <w:rFonts w:asciiTheme="minorHAnsi" w:hAnsiTheme="minorHAnsi" w:cstheme="minorHAnsi"/>
          <w:sz w:val="24"/>
          <w:szCs w:val="24"/>
        </w:rPr>
        <w:t xml:space="preserve">byłoby </w:t>
      </w:r>
      <w:r w:rsidRPr="0034045C">
        <w:rPr>
          <w:rFonts w:asciiTheme="minorHAnsi" w:hAnsiTheme="minorHAnsi" w:cstheme="minorHAnsi"/>
          <w:sz w:val="24"/>
          <w:szCs w:val="24"/>
        </w:rPr>
        <w:t>unieważnienie postępowania.</w:t>
      </w:r>
      <w:r w:rsidR="002B4400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022CF5" w:rsidRPr="0034045C">
        <w:rPr>
          <w:rFonts w:asciiTheme="minorHAnsi" w:hAnsiTheme="minorHAnsi" w:cstheme="minorHAnsi"/>
          <w:sz w:val="24"/>
          <w:szCs w:val="24"/>
        </w:rPr>
        <w:t>W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022CF5" w:rsidRPr="0034045C">
        <w:rPr>
          <w:rFonts w:asciiTheme="minorHAnsi" w:hAnsiTheme="minorHAnsi" w:cstheme="minorHAnsi"/>
          <w:sz w:val="24"/>
          <w:szCs w:val="24"/>
        </w:rPr>
        <w:t xml:space="preserve">przypadku </w:t>
      </w:r>
      <w:r w:rsidR="00591A14" w:rsidRPr="0034045C">
        <w:rPr>
          <w:rFonts w:asciiTheme="minorHAnsi" w:hAnsiTheme="minorHAnsi" w:cstheme="minorHAnsi"/>
          <w:sz w:val="24"/>
          <w:szCs w:val="24"/>
        </w:rPr>
        <w:t>przedłożenia dokumentów na wezwanie zamawiającego, o którym mowa w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591A14" w:rsidRPr="0034045C">
        <w:rPr>
          <w:rFonts w:asciiTheme="minorHAnsi" w:hAnsiTheme="minorHAnsi" w:cstheme="minorHAnsi"/>
          <w:sz w:val="24"/>
          <w:szCs w:val="24"/>
        </w:rPr>
        <w:t xml:space="preserve">zdaniu poprzednim, </w:t>
      </w:r>
      <w:r w:rsidR="00B440B6" w:rsidRPr="0034045C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26795B" w:rsidRPr="0034045C">
        <w:rPr>
          <w:rFonts w:asciiTheme="minorHAnsi" w:hAnsiTheme="minorHAnsi" w:cstheme="minorHAnsi"/>
          <w:sz w:val="24"/>
          <w:szCs w:val="24"/>
        </w:rPr>
        <w:t>wezwie wykonawcę ponownie do ich przedłożenia</w:t>
      </w:r>
      <w:r w:rsidR="003E7065" w:rsidRPr="0034045C">
        <w:rPr>
          <w:rFonts w:asciiTheme="minorHAnsi" w:hAnsiTheme="minorHAnsi" w:cstheme="minorHAnsi"/>
          <w:sz w:val="24"/>
          <w:szCs w:val="24"/>
        </w:rPr>
        <w:t xml:space="preserve"> w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3E7065" w:rsidRPr="0034045C">
        <w:rPr>
          <w:rFonts w:asciiTheme="minorHAnsi" w:hAnsiTheme="minorHAnsi" w:cstheme="minorHAnsi"/>
          <w:sz w:val="24"/>
          <w:szCs w:val="24"/>
        </w:rPr>
        <w:t>wyznaczonym terminie</w:t>
      </w:r>
      <w:r w:rsidR="0026795B" w:rsidRPr="0034045C">
        <w:rPr>
          <w:rFonts w:asciiTheme="minorHAnsi" w:hAnsiTheme="minorHAnsi" w:cstheme="minorHAnsi"/>
          <w:sz w:val="24"/>
          <w:szCs w:val="24"/>
        </w:rPr>
        <w:t xml:space="preserve">, o ile pojawią się nowe, wcześniej nie </w:t>
      </w:r>
      <w:r w:rsidR="002D1BF5" w:rsidRPr="0034045C">
        <w:rPr>
          <w:rFonts w:asciiTheme="minorHAnsi" w:hAnsiTheme="minorHAnsi" w:cstheme="minorHAnsi"/>
          <w:sz w:val="24"/>
          <w:szCs w:val="24"/>
        </w:rPr>
        <w:t xml:space="preserve">zidentyfikowane nieprawidłowości. Zasadę, o której mowa w zdaniu poprzednim, stosuje się odpowiednio </w:t>
      </w:r>
      <w:r w:rsidR="00160D1C" w:rsidRPr="0034045C">
        <w:rPr>
          <w:rFonts w:asciiTheme="minorHAnsi" w:hAnsiTheme="minorHAnsi" w:cstheme="minorHAnsi"/>
          <w:sz w:val="24"/>
          <w:szCs w:val="24"/>
        </w:rPr>
        <w:t>w przypadku składania kolejnych dokumentów.</w:t>
      </w:r>
    </w:p>
    <w:p w14:paraId="10D5218F" w14:textId="77777777" w:rsidR="00C57181" w:rsidRPr="0034045C" w:rsidRDefault="00C5718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AB" w14:textId="462FBC66" w:rsidR="00DE634A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B501D5" w:rsidRPr="0034045C">
        <w:rPr>
          <w:rFonts w:asciiTheme="minorHAnsi" w:hAnsiTheme="minorHAnsi" w:cstheme="minorHAnsi"/>
          <w:b/>
          <w:sz w:val="24"/>
          <w:szCs w:val="24"/>
        </w:rPr>
        <w:t>I</w:t>
      </w:r>
    </w:p>
    <w:p w14:paraId="5EE2BDAC" w14:textId="436D3452" w:rsidR="00C272D8" w:rsidRPr="0034045C" w:rsidRDefault="00C272D8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T</w:t>
      </w:r>
      <w:r w:rsidR="00DE634A" w:rsidRPr="0034045C">
        <w:rPr>
          <w:rFonts w:asciiTheme="minorHAnsi" w:hAnsiTheme="minorHAnsi" w:cstheme="minorHAnsi"/>
          <w:b/>
          <w:sz w:val="24"/>
          <w:szCs w:val="24"/>
        </w:rPr>
        <w:t>ermin związania ofertą</w:t>
      </w:r>
    </w:p>
    <w:p w14:paraId="5EE2BDAD" w14:textId="77777777" w:rsidR="00C272D8" w:rsidRPr="0034045C" w:rsidRDefault="00C272D8" w:rsidP="000C3EE7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Termin związania ofertą w niniejszym postępowaniu wynosi 30 dni.</w:t>
      </w:r>
    </w:p>
    <w:p w14:paraId="5EE2BDAE" w14:textId="77777777" w:rsidR="00C272D8" w:rsidRPr="0034045C" w:rsidRDefault="00C272D8" w:rsidP="000C3EE7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24B1D632" w14:textId="5EF6DB3B" w:rsidR="0003044E" w:rsidRPr="0034045C" w:rsidRDefault="00C272D8" w:rsidP="000C3EE7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Bieg terminu związania ofertą rozpoczyna się wraz z upływem terminu składania ofert.</w:t>
      </w:r>
    </w:p>
    <w:p w14:paraId="4EA27F3B" w14:textId="77777777" w:rsidR="00F21BAB" w:rsidRDefault="00F21BAB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D26F4DA" w14:textId="77777777" w:rsidR="00682187" w:rsidRPr="0034045C" w:rsidRDefault="00682187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B0" w14:textId="305B71D1" w:rsidR="00DE634A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lastRenderedPageBreak/>
        <w:t>Rozdział</w:t>
      </w:r>
      <w:r w:rsidR="0001126D" w:rsidRPr="0034045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F21BAB" w:rsidRPr="0034045C">
        <w:rPr>
          <w:rFonts w:asciiTheme="minorHAnsi" w:hAnsiTheme="minorHAnsi" w:cstheme="minorHAnsi"/>
          <w:b/>
          <w:sz w:val="24"/>
          <w:szCs w:val="24"/>
        </w:rPr>
        <w:t>I</w:t>
      </w:r>
      <w:r w:rsidR="00C23E4C" w:rsidRPr="0034045C">
        <w:rPr>
          <w:rFonts w:asciiTheme="minorHAnsi" w:hAnsiTheme="minorHAnsi" w:cstheme="minorHAnsi"/>
          <w:b/>
          <w:sz w:val="24"/>
          <w:szCs w:val="24"/>
        </w:rPr>
        <w:t>I</w:t>
      </w:r>
    </w:p>
    <w:p w14:paraId="5EE2BDB1" w14:textId="4F7D1544" w:rsidR="00C272D8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Kryteria oceny ofert</w:t>
      </w:r>
      <w:bookmarkStart w:id="10" w:name="_Hlk535086529"/>
    </w:p>
    <w:bookmarkEnd w:id="10"/>
    <w:p w14:paraId="1C2524CD" w14:textId="77777777" w:rsidR="00015252" w:rsidRDefault="00015252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3E4ABC">
        <w:rPr>
          <w:rFonts w:cs="Calibri"/>
          <w:sz w:val="24"/>
          <w:szCs w:val="24"/>
        </w:rPr>
        <w:t>Oferty będą oceniane na podstawie kryterium ceny o wadze 100 pkt.</w:t>
      </w:r>
    </w:p>
    <w:p w14:paraId="58018C3C" w14:textId="77777777" w:rsidR="00015252" w:rsidRPr="003E4ABC" w:rsidRDefault="00015252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Punkty w kryterium ceny zostaną przyznane za cenę brutto za wykonanie zamówienia. </w:t>
      </w:r>
    </w:p>
    <w:p w14:paraId="7C62B99F" w14:textId="4BCB5819" w:rsidR="00015252" w:rsidRPr="007E757B" w:rsidRDefault="00015252" w:rsidP="007E757B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3E4ABC">
        <w:rPr>
          <w:rFonts w:cs="Calibri"/>
          <w:sz w:val="24"/>
          <w:szCs w:val="24"/>
        </w:rPr>
        <w:t xml:space="preserve">Punkty w kryterium ceny zostaną obliczone według wzoru: </w:t>
      </w:r>
      <w:r w:rsidRPr="007E757B">
        <w:rPr>
          <w:rFonts w:cs="Calibri"/>
          <w:sz w:val="24"/>
          <w:szCs w:val="24"/>
        </w:rPr>
        <w:t>C = Cn/Cb x 100 pkt, gdzie:</w:t>
      </w:r>
      <w:r w:rsidR="007E757B">
        <w:rPr>
          <w:rFonts w:cs="Calibri"/>
          <w:sz w:val="24"/>
          <w:szCs w:val="24"/>
        </w:rPr>
        <w:t xml:space="preserve"> </w:t>
      </w:r>
      <w:r w:rsidRPr="007E757B">
        <w:rPr>
          <w:rFonts w:cs="Calibri"/>
          <w:sz w:val="24"/>
          <w:szCs w:val="24"/>
        </w:rPr>
        <w:t>C oznacza liczbę punktów uzyskanych w kryterium ceny,</w:t>
      </w:r>
      <w:r w:rsidR="007E757B">
        <w:rPr>
          <w:rFonts w:cs="Calibri"/>
          <w:sz w:val="24"/>
          <w:szCs w:val="24"/>
        </w:rPr>
        <w:t xml:space="preserve"> </w:t>
      </w:r>
      <w:r w:rsidRPr="007E757B">
        <w:rPr>
          <w:rFonts w:cs="Calibri"/>
          <w:sz w:val="24"/>
          <w:szCs w:val="24"/>
        </w:rPr>
        <w:t xml:space="preserve">Cn - najniższą cenę spośród wszystkich ofert, </w:t>
      </w:r>
      <w:r w:rsidR="007E757B">
        <w:rPr>
          <w:rFonts w:cs="Calibri"/>
          <w:sz w:val="24"/>
          <w:szCs w:val="24"/>
        </w:rPr>
        <w:t xml:space="preserve">a </w:t>
      </w:r>
      <w:r w:rsidRPr="007E757B">
        <w:rPr>
          <w:rFonts w:cs="Calibri"/>
          <w:sz w:val="24"/>
          <w:szCs w:val="24"/>
        </w:rPr>
        <w:t>Cb – cenę oferty badanej.</w:t>
      </w:r>
    </w:p>
    <w:p w14:paraId="7278104E" w14:textId="77777777" w:rsidR="00015252" w:rsidRDefault="00015252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3E4ABC">
        <w:rPr>
          <w:rFonts w:cs="Calibri"/>
          <w:sz w:val="24"/>
          <w:szCs w:val="24"/>
        </w:rPr>
        <w:t>Łączna liczba punktów zostanie zaokrąglona do dwóch miejsc po przecinku.</w:t>
      </w:r>
    </w:p>
    <w:p w14:paraId="031670CF" w14:textId="77777777" w:rsidR="00015252" w:rsidRPr="003E4ABC" w:rsidRDefault="00015252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może otrzymać maksymalnie 100 punktów. </w:t>
      </w:r>
    </w:p>
    <w:p w14:paraId="35F7BF2A" w14:textId="77777777" w:rsidR="00FF15AD" w:rsidRPr="0034045C" w:rsidRDefault="00FF15AD" w:rsidP="000C3EE7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5EE2BDF1" w14:textId="59F885FB" w:rsidR="00DE634A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5F280B" w:rsidRPr="0034045C">
        <w:rPr>
          <w:rFonts w:asciiTheme="minorHAnsi" w:hAnsiTheme="minorHAnsi" w:cstheme="minorHAnsi"/>
          <w:b/>
          <w:sz w:val="24"/>
          <w:szCs w:val="24"/>
        </w:rPr>
        <w:t>I</w:t>
      </w:r>
      <w:r w:rsidR="00AA7897">
        <w:rPr>
          <w:rFonts w:asciiTheme="minorHAnsi" w:hAnsiTheme="minorHAnsi" w:cstheme="minorHAnsi"/>
          <w:b/>
          <w:sz w:val="24"/>
          <w:szCs w:val="24"/>
        </w:rPr>
        <w:t>II</w:t>
      </w:r>
    </w:p>
    <w:p w14:paraId="5EE2BDF2" w14:textId="02384948" w:rsidR="00C272D8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Przesłanki odrzucenia oferty</w:t>
      </w:r>
    </w:p>
    <w:p w14:paraId="5EE2BDF3" w14:textId="299CBA64" w:rsidR="00C272D8" w:rsidRPr="0034045C" w:rsidRDefault="00C272D8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odrzuci ofertę</w:t>
      </w:r>
      <w:r w:rsidR="00F47AE8" w:rsidRPr="0034045C">
        <w:rPr>
          <w:rFonts w:asciiTheme="minorHAnsi" w:hAnsiTheme="minorHAnsi" w:cstheme="minorHAnsi"/>
          <w:sz w:val="24"/>
          <w:szCs w:val="24"/>
        </w:rPr>
        <w:t xml:space="preserve"> Wykonawcy</w:t>
      </w:r>
      <w:r w:rsidRPr="0034045C">
        <w:rPr>
          <w:rFonts w:asciiTheme="minorHAnsi" w:hAnsiTheme="minorHAnsi" w:cstheme="minorHAnsi"/>
          <w:sz w:val="24"/>
          <w:szCs w:val="24"/>
        </w:rPr>
        <w:t xml:space="preserve"> w następujących sytuacjach:</w:t>
      </w:r>
    </w:p>
    <w:p w14:paraId="059CA6FB" w14:textId="77892E85" w:rsidR="00B86F7E" w:rsidRPr="0034045C" w:rsidRDefault="00B86F7E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1" w:name="_Hlk178684163"/>
      <w:r w:rsidRPr="0034045C">
        <w:rPr>
          <w:rFonts w:asciiTheme="minorHAnsi" w:hAnsiTheme="minorHAnsi" w:cstheme="minorHAnsi"/>
          <w:sz w:val="24"/>
          <w:szCs w:val="24"/>
        </w:rPr>
        <w:t>Wykonawca złoży ofertę po upływie terminu składania ofert;</w:t>
      </w:r>
    </w:p>
    <w:p w14:paraId="6EDF0502" w14:textId="64CA9DA0" w:rsidR="000F175C" w:rsidRPr="0034045C" w:rsidRDefault="000F175C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złoży więcej niż jedną ofertę lub ofertę na wykonanie części zamówienia;</w:t>
      </w:r>
    </w:p>
    <w:p w14:paraId="2C5290F2" w14:textId="0B7491E0" w:rsidR="00B86F7E" w:rsidRPr="0034045C" w:rsidRDefault="00B86F7E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nie złoży</w:t>
      </w:r>
      <w:r w:rsidR="00A07F8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935205" w:rsidRPr="0034045C">
        <w:rPr>
          <w:rFonts w:asciiTheme="minorHAnsi" w:hAnsiTheme="minorHAnsi" w:cstheme="minorHAnsi"/>
          <w:sz w:val="24"/>
          <w:szCs w:val="24"/>
        </w:rPr>
        <w:t>dokumentów na wezwanie, o którym mowa w rozdziale X pkt 2</w:t>
      </w:r>
      <w:r w:rsidR="00A50CC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2E84E250" w14:textId="71B02F57" w:rsidR="00A50CCB" w:rsidRPr="0034045C" w:rsidRDefault="00A50CCB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zawierać</w:t>
      </w:r>
      <w:r w:rsidR="00A07F87" w:rsidRPr="0034045C">
        <w:rPr>
          <w:rFonts w:asciiTheme="minorHAnsi" w:hAnsiTheme="minorHAnsi" w:cstheme="minorHAnsi"/>
          <w:sz w:val="24"/>
          <w:szCs w:val="24"/>
        </w:rPr>
        <w:t xml:space="preserve"> będzie warunki </w:t>
      </w:r>
      <w:r w:rsidR="005865A9" w:rsidRPr="0034045C">
        <w:rPr>
          <w:rFonts w:asciiTheme="minorHAnsi" w:hAnsiTheme="minorHAnsi" w:cstheme="minorHAnsi"/>
          <w:sz w:val="24"/>
          <w:szCs w:val="24"/>
        </w:rPr>
        <w:t xml:space="preserve">wykonania zamówienia </w:t>
      </w:r>
      <w:r w:rsidR="00A07F87" w:rsidRPr="0034045C">
        <w:rPr>
          <w:rFonts w:asciiTheme="minorHAnsi" w:hAnsiTheme="minorHAnsi" w:cstheme="minorHAnsi"/>
          <w:sz w:val="24"/>
          <w:szCs w:val="24"/>
        </w:rPr>
        <w:t xml:space="preserve">niezgodne z </w:t>
      </w:r>
      <w:r w:rsidR="00B0629A" w:rsidRPr="0034045C">
        <w:rPr>
          <w:rFonts w:asciiTheme="minorHAnsi" w:hAnsiTheme="minorHAnsi" w:cstheme="minorHAnsi"/>
          <w:sz w:val="24"/>
          <w:szCs w:val="24"/>
        </w:rPr>
        <w:t>zapytaniem ofertowym;</w:t>
      </w:r>
    </w:p>
    <w:p w14:paraId="32AD1574" w14:textId="031444E0" w:rsidR="00CD64E4" w:rsidRPr="0034045C" w:rsidRDefault="00CD64E4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nie zostanie sporządzona zgodnie ze wzorem</w:t>
      </w:r>
      <w:r w:rsidR="006E5324" w:rsidRPr="0034045C">
        <w:rPr>
          <w:rFonts w:asciiTheme="minorHAnsi" w:hAnsiTheme="minorHAnsi" w:cstheme="minorHAnsi"/>
          <w:sz w:val="24"/>
          <w:szCs w:val="24"/>
        </w:rPr>
        <w:t xml:space="preserve">, o którym mowa </w:t>
      </w:r>
      <w:r w:rsidRPr="0034045C">
        <w:rPr>
          <w:rFonts w:asciiTheme="minorHAnsi" w:hAnsiTheme="minorHAnsi" w:cstheme="minorHAnsi"/>
          <w:sz w:val="24"/>
          <w:szCs w:val="24"/>
        </w:rPr>
        <w:t xml:space="preserve">w rozdziale </w:t>
      </w:r>
      <w:r w:rsidR="003E5938">
        <w:rPr>
          <w:rFonts w:asciiTheme="minorHAnsi" w:hAnsiTheme="minorHAnsi" w:cstheme="minorHAnsi"/>
          <w:sz w:val="24"/>
          <w:szCs w:val="24"/>
        </w:rPr>
        <w:t>VIII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3B5883" w:rsidRPr="0034045C">
        <w:rPr>
          <w:rFonts w:asciiTheme="minorHAnsi" w:hAnsiTheme="minorHAnsi" w:cstheme="minorHAnsi"/>
          <w:sz w:val="24"/>
          <w:szCs w:val="24"/>
        </w:rPr>
        <w:t>pkt 2</w:t>
      </w:r>
      <w:r w:rsidRPr="0034045C">
        <w:rPr>
          <w:rFonts w:asciiTheme="minorHAnsi" w:hAnsiTheme="minorHAnsi" w:cstheme="minorHAnsi"/>
          <w:sz w:val="24"/>
          <w:szCs w:val="24"/>
        </w:rPr>
        <w:t>;</w:t>
      </w:r>
    </w:p>
    <w:p w14:paraId="0A1CA738" w14:textId="32D225C8" w:rsidR="00B0629A" w:rsidRPr="0034045C" w:rsidRDefault="005865A9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oferta nie zostanie </w:t>
      </w:r>
      <w:r w:rsidR="00445999" w:rsidRPr="0034045C">
        <w:rPr>
          <w:rFonts w:asciiTheme="minorHAnsi" w:hAnsiTheme="minorHAnsi" w:cstheme="minorHAnsi"/>
          <w:sz w:val="24"/>
          <w:szCs w:val="24"/>
        </w:rPr>
        <w:t xml:space="preserve">sporządzona w formie określonej w rozdziale </w:t>
      </w:r>
      <w:r w:rsidR="003E5938">
        <w:rPr>
          <w:rFonts w:asciiTheme="minorHAnsi" w:hAnsiTheme="minorHAnsi" w:cstheme="minorHAnsi"/>
          <w:sz w:val="24"/>
          <w:szCs w:val="24"/>
        </w:rPr>
        <w:t xml:space="preserve">VIII </w:t>
      </w:r>
      <w:r w:rsidR="006F2FE8" w:rsidRPr="0034045C">
        <w:rPr>
          <w:rFonts w:asciiTheme="minorHAnsi" w:hAnsiTheme="minorHAnsi" w:cstheme="minorHAnsi"/>
          <w:sz w:val="24"/>
          <w:szCs w:val="24"/>
        </w:rPr>
        <w:t>pkt</w:t>
      </w:r>
      <w:r w:rsidR="00445999" w:rsidRPr="0034045C">
        <w:rPr>
          <w:rFonts w:asciiTheme="minorHAnsi" w:hAnsiTheme="minorHAnsi" w:cstheme="minorHAnsi"/>
          <w:sz w:val="24"/>
          <w:szCs w:val="24"/>
        </w:rPr>
        <w:t xml:space="preserve"> 3;</w:t>
      </w:r>
    </w:p>
    <w:p w14:paraId="7678A3C5" w14:textId="2A987F62" w:rsidR="00445999" w:rsidRPr="0034045C" w:rsidRDefault="00445999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oferta nie zostanie złożona w sposób określony w </w:t>
      </w:r>
      <w:r w:rsidR="00C42530" w:rsidRPr="0034045C">
        <w:rPr>
          <w:rFonts w:asciiTheme="minorHAnsi" w:hAnsiTheme="minorHAnsi" w:cstheme="minorHAnsi"/>
          <w:sz w:val="24"/>
          <w:szCs w:val="24"/>
        </w:rPr>
        <w:t xml:space="preserve">rozdziale </w:t>
      </w:r>
      <w:r w:rsidR="001A060C">
        <w:rPr>
          <w:rFonts w:asciiTheme="minorHAnsi" w:hAnsiTheme="minorHAnsi" w:cstheme="minorHAnsi"/>
          <w:sz w:val="24"/>
          <w:szCs w:val="24"/>
        </w:rPr>
        <w:t>I</w:t>
      </w:r>
      <w:r w:rsidR="00C42530" w:rsidRPr="0034045C">
        <w:rPr>
          <w:rFonts w:asciiTheme="minorHAnsi" w:hAnsiTheme="minorHAnsi" w:cstheme="minorHAnsi"/>
          <w:sz w:val="24"/>
          <w:szCs w:val="24"/>
        </w:rPr>
        <w:t>X pkt 1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bookmarkEnd w:id="11"/>
    <w:p w14:paraId="06D078DE" w14:textId="66362CD5" w:rsidR="00C06A90" w:rsidRPr="0034045C" w:rsidRDefault="00C06A90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zostanie złożon</w:t>
      </w:r>
      <w:r w:rsidR="00493ED9" w:rsidRPr="0034045C">
        <w:rPr>
          <w:rFonts w:asciiTheme="minorHAnsi" w:hAnsiTheme="minorHAnsi" w:cstheme="minorHAnsi"/>
          <w:sz w:val="24"/>
          <w:szCs w:val="24"/>
        </w:rPr>
        <w:t>a</w:t>
      </w:r>
      <w:r w:rsidRPr="0034045C">
        <w:rPr>
          <w:rFonts w:asciiTheme="minorHAnsi" w:hAnsiTheme="minorHAnsi" w:cstheme="minorHAns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Pr="0034045C" w:rsidRDefault="00C42530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oferta </w:t>
      </w:r>
      <w:r w:rsidR="008C4995" w:rsidRPr="0034045C">
        <w:rPr>
          <w:rFonts w:asciiTheme="minorHAnsi" w:hAnsiTheme="minorHAnsi" w:cstheme="minorHAnsi"/>
          <w:sz w:val="24"/>
          <w:szCs w:val="24"/>
        </w:rPr>
        <w:t>z</w:t>
      </w:r>
      <w:r w:rsidR="00C272D8" w:rsidRPr="0034045C">
        <w:rPr>
          <w:rFonts w:asciiTheme="minorHAnsi" w:hAnsiTheme="minorHAnsi" w:cstheme="minorHAnsi"/>
          <w:sz w:val="24"/>
          <w:szCs w:val="24"/>
        </w:rPr>
        <w:t>awiera</w:t>
      </w:r>
      <w:r w:rsidRPr="0034045C">
        <w:rPr>
          <w:rFonts w:asciiTheme="minorHAnsi" w:hAnsiTheme="minorHAnsi" w:cstheme="minorHAnsi"/>
          <w:sz w:val="24"/>
          <w:szCs w:val="24"/>
        </w:rPr>
        <w:t>ć będzie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rażąco niską cenę w stosunku do przedmiotu zamówienia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4BEFD1EC" w14:textId="5BA08191" w:rsidR="00544225" w:rsidRPr="0034045C" w:rsidRDefault="00544225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zawierać będzie błędy w obliczeniu ceny;</w:t>
      </w:r>
    </w:p>
    <w:p w14:paraId="5EE2BDF7" w14:textId="22C11A8C" w:rsidR="00C272D8" w:rsidRPr="0034045C" w:rsidRDefault="00C42530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złożenie oferty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stanowi</w:t>
      </w:r>
      <w:r w:rsidRPr="0034045C">
        <w:rPr>
          <w:rFonts w:asciiTheme="minorHAnsi" w:hAnsiTheme="minorHAnsi" w:cstheme="minorHAnsi"/>
          <w:sz w:val="24"/>
          <w:szCs w:val="24"/>
        </w:rPr>
        <w:t>ć będzie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czyn nieuczciwej konkurencji w rozumieniu przepisów o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="00C272D8" w:rsidRPr="0034045C">
        <w:rPr>
          <w:rFonts w:asciiTheme="minorHAnsi" w:hAnsiTheme="minorHAnsi" w:cstheme="minorHAnsi"/>
          <w:sz w:val="24"/>
          <w:szCs w:val="24"/>
        </w:rPr>
        <w:t>zwalczaniu nieuczciwej konkurencji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5EE2BDF8" w14:textId="4E2E7CC0" w:rsidR="00C272D8" w:rsidRPr="0034045C" w:rsidRDefault="00C272D8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nie wyrazi</w:t>
      </w:r>
      <w:r w:rsidR="00984F6C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zgody na przedłużenie terminu związania ofertą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47F0FECB" w14:textId="7B00FE13" w:rsidR="00E337B7" w:rsidRPr="0034045C" w:rsidRDefault="00E337B7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dodatkowa zawierać będzie cenę wyższą niż w uprzednio złożonej ofercie;</w:t>
      </w:r>
    </w:p>
    <w:p w14:paraId="4AAD4713" w14:textId="453BEDBB" w:rsidR="006E5324" w:rsidRPr="004A5B27" w:rsidRDefault="00984F6C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będzie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nieważna na podstawie odrębnych przepisów</w:t>
      </w:r>
      <w:r w:rsidR="006E5324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46F3B85F" w14:textId="77777777" w:rsidR="0034045C" w:rsidRPr="0034045C" w:rsidRDefault="0034045C" w:rsidP="000C3EE7">
      <w:pPr>
        <w:pStyle w:val="Akapitzlist"/>
        <w:spacing w:after="0" w:line="360" w:lineRule="auto"/>
        <w:ind w:left="357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5EE2BDFA" w14:textId="17CCFBDD" w:rsidR="00DE634A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B77502">
        <w:rPr>
          <w:rFonts w:asciiTheme="minorHAnsi" w:hAnsiTheme="minorHAnsi" w:cstheme="minorHAnsi"/>
          <w:b/>
          <w:sz w:val="24"/>
          <w:szCs w:val="24"/>
        </w:rPr>
        <w:t>I</w:t>
      </w:r>
      <w:r w:rsidR="00C335DE" w:rsidRPr="0034045C">
        <w:rPr>
          <w:rFonts w:asciiTheme="minorHAnsi" w:hAnsiTheme="minorHAnsi" w:cstheme="minorHAnsi"/>
          <w:b/>
          <w:sz w:val="24"/>
          <w:szCs w:val="24"/>
        </w:rPr>
        <w:t>V</w:t>
      </w:r>
    </w:p>
    <w:p w14:paraId="5EE2BDFB" w14:textId="0D150E3C" w:rsidR="00C272D8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Opis sposobu obliczenia ceny</w:t>
      </w:r>
    </w:p>
    <w:p w14:paraId="5EE2BDFC" w14:textId="38F8D263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</w:t>
      </w:r>
      <w:r w:rsidR="00BB6A06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uwzględniając wszystkie wymogi zawarte w niniejszym Zapytaniu Ofertowym, powinien w cenie brutto ująć wszelkie koszty niezbędne dla prawidłowego i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pełnego wykonania przedmiotu zamówienia, a także uwzględnić inne podatki i opłaty.</w:t>
      </w:r>
    </w:p>
    <w:p w14:paraId="5EE2BDFD" w14:textId="289EB36C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jakie poniesie Wykonawca z tytułu należytej oraz zgodnej z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61150D" w:rsidRPr="0034045C">
        <w:rPr>
          <w:rFonts w:asciiTheme="minorHAnsi" w:hAnsiTheme="minorHAnsi" w:cstheme="minorHAnsi"/>
          <w:sz w:val="24"/>
          <w:szCs w:val="24"/>
        </w:rPr>
        <w:t xml:space="preserve">może zwrócić </w:t>
      </w:r>
      <w:r w:rsidRPr="0034045C">
        <w:rPr>
          <w:rFonts w:asciiTheme="minorHAnsi" w:hAnsiTheme="minorHAnsi" w:cstheme="minorHAns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zarządzania procesem produkcji;</w:t>
      </w:r>
    </w:p>
    <w:p w14:paraId="78B4E2F9" w14:textId="4D7530EE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wybranych rozwiązań technicznych</w:t>
      </w:r>
      <w:r w:rsidR="003765F1" w:rsidRPr="0034045C">
        <w:rPr>
          <w:rFonts w:asciiTheme="minorHAnsi" w:hAnsiTheme="minorHAnsi" w:cstheme="minorHAnsi"/>
          <w:sz w:val="24"/>
          <w:szCs w:val="24"/>
        </w:rPr>
        <w:t xml:space="preserve"> lub </w:t>
      </w:r>
      <w:r w:rsidRPr="0034045C">
        <w:rPr>
          <w:rFonts w:asciiTheme="minorHAnsi" w:hAnsiTheme="minorHAnsi" w:cstheme="minorHAnsi"/>
          <w:sz w:val="24"/>
          <w:szCs w:val="24"/>
        </w:rPr>
        <w:t>wyjątkowo korzystnych warunków dostaw;</w:t>
      </w:r>
    </w:p>
    <w:p w14:paraId="4E7464F7" w14:textId="505E06A4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oryginalności dostaw oferowanych przez wykonawcę;</w:t>
      </w:r>
    </w:p>
    <w:p w14:paraId="625230F8" w14:textId="5AA8D4A4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października 2002 r. o minimalnym wynagrodzeniu za pracę lub przepisów odrębnych właściwych dla spraw, z którymi związane jest realizowane zamówienie;</w:t>
      </w:r>
    </w:p>
    <w:p w14:paraId="062D80C0" w14:textId="76F2233B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zgodności z przepisami z zakresu ochrony środowiska;</w:t>
      </w:r>
    </w:p>
    <w:p w14:paraId="3F39FBE3" w14:textId="19F279F6" w:rsidR="00A65178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wypełniania obowiązków związanych z powierzeniem wykonania części zamówienia podwykonawcy.</w:t>
      </w:r>
    </w:p>
    <w:p w14:paraId="063D98CE" w14:textId="77777777" w:rsidR="00874D8E" w:rsidRPr="0034045C" w:rsidRDefault="00874D8E" w:rsidP="000C3EE7">
      <w:pPr>
        <w:pStyle w:val="Akapitzlist"/>
        <w:spacing w:after="0" w:line="360" w:lineRule="auto"/>
        <w:ind w:left="714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5EE2BE0D" w14:textId="6B751A1C" w:rsidR="00DE634A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bookmarkStart w:id="12" w:name="_Hlk178686550"/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AA4199" w:rsidRPr="0034045C">
        <w:rPr>
          <w:rFonts w:asciiTheme="minorHAnsi" w:hAnsiTheme="minorHAnsi" w:cstheme="minorHAnsi"/>
          <w:b/>
          <w:sz w:val="24"/>
          <w:szCs w:val="24"/>
        </w:rPr>
        <w:t>V</w:t>
      </w:r>
    </w:p>
    <w:p w14:paraId="5EE2BE0E" w14:textId="7BCFCD43" w:rsidR="00C272D8" w:rsidRPr="0034045C" w:rsidRDefault="00C272D8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I</w:t>
      </w:r>
      <w:r w:rsidR="00DE634A" w:rsidRPr="0034045C">
        <w:rPr>
          <w:rFonts w:asciiTheme="minorHAnsi" w:hAnsiTheme="minorHAnsi" w:cstheme="minorHAnsi"/>
          <w:b/>
          <w:sz w:val="24"/>
          <w:szCs w:val="24"/>
        </w:rPr>
        <w:t>nformacje o sposobie porozumiewania się z Zamawiającym</w:t>
      </w:r>
    </w:p>
    <w:p w14:paraId="70E1BFA3" w14:textId="734911CC" w:rsidR="00C37030" w:rsidRPr="0034045C" w:rsidRDefault="00C37030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3" w:name="_Hlk183081564"/>
      <w:bookmarkStart w:id="14" w:name="_Hlk535253250"/>
      <w:bookmarkEnd w:id="12"/>
      <w:r w:rsidRPr="0034045C">
        <w:rPr>
          <w:rFonts w:asciiTheme="minorHAnsi" w:hAnsiTheme="minorHAnsi" w:cstheme="minorHAnsi"/>
          <w:sz w:val="24"/>
          <w:szCs w:val="24"/>
        </w:rPr>
        <w:t xml:space="preserve">Komunikacja między </w:t>
      </w:r>
      <w:r w:rsidR="009508CB" w:rsidRPr="0034045C">
        <w:rPr>
          <w:rFonts w:asciiTheme="minorHAnsi" w:hAnsiTheme="minorHAnsi" w:cstheme="minorHAnsi"/>
          <w:sz w:val="24"/>
          <w:szCs w:val="24"/>
        </w:rPr>
        <w:t>Z</w:t>
      </w:r>
      <w:r w:rsidRPr="0034045C">
        <w:rPr>
          <w:rFonts w:asciiTheme="minorHAnsi" w:hAnsiTheme="minorHAnsi" w:cstheme="minorHAnsi"/>
          <w:sz w:val="24"/>
          <w:szCs w:val="24"/>
        </w:rPr>
        <w:t>amawiającym</w:t>
      </w:r>
      <w:r w:rsidR="009508CB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 xml:space="preserve">a </w:t>
      </w:r>
      <w:r w:rsidR="009508CB" w:rsidRPr="0034045C">
        <w:rPr>
          <w:rFonts w:asciiTheme="minorHAnsi" w:hAnsiTheme="minorHAnsi" w:cstheme="minorHAnsi"/>
          <w:sz w:val="24"/>
          <w:szCs w:val="24"/>
        </w:rPr>
        <w:t>Wykonawcą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5D706A" w:rsidRPr="0034045C">
        <w:rPr>
          <w:rFonts w:asciiTheme="minorHAnsi" w:hAnsiTheme="minorHAnsi" w:cstheme="minorHAnsi"/>
          <w:sz w:val="24"/>
          <w:szCs w:val="24"/>
        </w:rPr>
        <w:t>(</w:t>
      </w:r>
      <w:r w:rsidRPr="0034045C">
        <w:rPr>
          <w:rFonts w:asciiTheme="minorHAnsi" w:hAnsiTheme="minorHAnsi" w:cstheme="minorHAnsi"/>
          <w:sz w:val="24"/>
          <w:szCs w:val="24"/>
        </w:rPr>
        <w:t>pytania, odpowiedzi oraz inna wymiana informacji), a także przekazywanie dokumentów i oświadczeń</w:t>
      </w:r>
      <w:r w:rsidR="00082B17" w:rsidRPr="0034045C">
        <w:rPr>
          <w:rFonts w:asciiTheme="minorHAnsi" w:hAnsiTheme="minorHAnsi" w:cstheme="minorHAnsi"/>
          <w:sz w:val="24"/>
          <w:szCs w:val="24"/>
        </w:rPr>
        <w:t>, do upływu terminu składania ofert,</w:t>
      </w:r>
      <w:r w:rsidRPr="0034045C">
        <w:rPr>
          <w:rFonts w:asciiTheme="minorHAnsi" w:hAnsiTheme="minorHAnsi" w:cstheme="minorHAnsi"/>
          <w:sz w:val="24"/>
          <w:szCs w:val="24"/>
        </w:rPr>
        <w:t xml:space="preserve"> odbywa się za pośrednictwem</w:t>
      </w:r>
      <w:r w:rsidR="005D706A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974B02" w:rsidRPr="0034045C">
        <w:rPr>
          <w:rFonts w:asciiTheme="minorHAnsi" w:hAnsiTheme="minorHAnsi" w:cstheme="minorHAnsi"/>
          <w:sz w:val="24"/>
          <w:szCs w:val="24"/>
        </w:rPr>
        <w:t>Bazy Konkurencyjności.</w:t>
      </w:r>
    </w:p>
    <w:bookmarkEnd w:id="13"/>
    <w:p w14:paraId="71E3A2B4" w14:textId="37B1C1CE" w:rsidR="006C2B0E" w:rsidRPr="0034045C" w:rsidRDefault="006C2B0E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Komunikacja między Zamawiającym a Wykonawcą, a także przekazywanie dokumentów i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oświadczeń, </w:t>
      </w:r>
      <w:r w:rsidR="00B06C04" w:rsidRPr="0034045C">
        <w:rPr>
          <w:rFonts w:asciiTheme="minorHAnsi" w:hAnsiTheme="minorHAnsi" w:cstheme="minorHAnsi"/>
          <w:sz w:val="24"/>
          <w:szCs w:val="24"/>
        </w:rPr>
        <w:t xml:space="preserve">po upływie terminu składania ofert, </w:t>
      </w:r>
      <w:r w:rsidR="00505C16" w:rsidRPr="0034045C">
        <w:rPr>
          <w:rFonts w:asciiTheme="minorHAnsi" w:hAnsiTheme="minorHAnsi" w:cstheme="minorHAnsi"/>
          <w:sz w:val="24"/>
          <w:szCs w:val="24"/>
        </w:rPr>
        <w:t>odbywa się za pośrednictwem poczty elektronicznej.</w:t>
      </w:r>
    </w:p>
    <w:p w14:paraId="35FDDE5E" w14:textId="639CD6DA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4"/>
      <w:r w:rsidR="00C64BEA" w:rsidRPr="0034045C">
        <w:rPr>
          <w:rFonts w:asciiTheme="minorHAnsi" w:hAnsiTheme="minorHAnsi" w:cstheme="minorHAnsi"/>
          <w:sz w:val="24"/>
          <w:szCs w:val="24"/>
        </w:rPr>
        <w:t>4</w:t>
      </w:r>
      <w:r w:rsidR="00B80D59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6DDF1170" w14:textId="77777777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6D5D5465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Ewentualna zmiana terminu składania ofert nie powoduje przesunięcia terminu, o którym mowa w pkt</w:t>
      </w:r>
      <w:r w:rsidR="00C64BEA" w:rsidRPr="0034045C">
        <w:rPr>
          <w:rFonts w:asciiTheme="minorHAnsi" w:hAnsiTheme="minorHAnsi" w:cstheme="minorHAnsi"/>
          <w:sz w:val="24"/>
          <w:szCs w:val="24"/>
        </w:rPr>
        <w:t xml:space="preserve"> 4</w:t>
      </w:r>
      <w:r w:rsidR="00B80D59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po upłynięciu którego Zamawiający może pozostawić wniosek o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wyjaśnienie treści zapytania bez rozpoznania.</w:t>
      </w:r>
    </w:p>
    <w:p w14:paraId="23F01464" w14:textId="6CB8F646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 w:rsidRPr="0034045C">
        <w:rPr>
          <w:rFonts w:asciiTheme="minorHAnsi" w:hAnsiTheme="minorHAnsi" w:cstheme="minorHAnsi"/>
          <w:sz w:val="24"/>
          <w:szCs w:val="24"/>
        </w:rPr>
        <w:t>zamieści w Bazie Konkurencyjności</w:t>
      </w:r>
      <w:r w:rsidR="00E42539" w:rsidRPr="0034045C">
        <w:rPr>
          <w:rFonts w:asciiTheme="minorHAnsi" w:hAnsiTheme="minorHAnsi" w:cstheme="minorHAnsi"/>
          <w:sz w:val="24"/>
          <w:szCs w:val="24"/>
        </w:rPr>
        <w:t xml:space="preserve">, </w:t>
      </w:r>
      <w:r w:rsidRPr="0034045C">
        <w:rPr>
          <w:rFonts w:asciiTheme="minorHAnsi" w:hAnsiTheme="minorHAnsi" w:cstheme="minorHAnsi"/>
          <w:sz w:val="24"/>
          <w:szCs w:val="24"/>
        </w:rPr>
        <w:t>bez wskazania źródła zapytania.</w:t>
      </w:r>
    </w:p>
    <w:p w14:paraId="76C3331D" w14:textId="114E817F" w:rsidR="004A0A66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Zapytanie ofertowe może być zmienione przed upływem terminu składania ofert. W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takim przypadku </w:t>
      </w:r>
      <w:r w:rsidR="00847B86" w:rsidRPr="0034045C">
        <w:rPr>
          <w:rFonts w:asciiTheme="minorHAnsi" w:hAnsiTheme="minorHAnsi" w:cstheme="minorHAnsi"/>
          <w:sz w:val="24"/>
          <w:szCs w:val="24"/>
        </w:rPr>
        <w:t xml:space="preserve">informacja o dokonanych zmianach zostanie opublikowana </w:t>
      </w:r>
      <w:r w:rsidR="00A37C5D" w:rsidRPr="0034045C">
        <w:rPr>
          <w:rFonts w:asciiTheme="minorHAnsi" w:hAnsiTheme="minorHAnsi" w:cstheme="minorHAnsi"/>
          <w:sz w:val="24"/>
          <w:szCs w:val="24"/>
        </w:rPr>
        <w:t>w Bazie Konkurencyjności</w:t>
      </w:r>
      <w:r w:rsidR="00325D19" w:rsidRPr="0034045C">
        <w:rPr>
          <w:rFonts w:asciiTheme="minorHAnsi" w:hAnsiTheme="minorHAnsi" w:cstheme="minorHAnsi"/>
          <w:sz w:val="24"/>
          <w:szCs w:val="24"/>
        </w:rPr>
        <w:t xml:space="preserve"> i zawierać będzie co najmniej </w:t>
      </w:r>
      <w:r w:rsidR="007C7E10" w:rsidRPr="0034045C">
        <w:rPr>
          <w:rFonts w:asciiTheme="minorHAnsi" w:hAnsiTheme="minorHAnsi" w:cstheme="minorHAnsi"/>
          <w:sz w:val="24"/>
          <w:szCs w:val="24"/>
        </w:rPr>
        <w:t xml:space="preserve">datę </w:t>
      </w:r>
      <w:r w:rsidR="004A0A66" w:rsidRPr="0034045C">
        <w:rPr>
          <w:rFonts w:asciiTheme="minorHAnsi" w:hAnsiTheme="minorHAnsi" w:cstheme="minorHAnsi"/>
          <w:sz w:val="24"/>
          <w:szCs w:val="24"/>
        </w:rPr>
        <w:t>dokonania zmiany</w:t>
      </w:r>
      <w:r w:rsidR="007C7E10" w:rsidRPr="0034045C">
        <w:rPr>
          <w:rFonts w:asciiTheme="minorHAnsi" w:hAnsiTheme="minorHAnsi" w:cstheme="minorHAns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34045C">
        <w:rPr>
          <w:rFonts w:asciiTheme="minorHAnsi" w:hAnsiTheme="minorHAnsi" w:cstheme="minorHAnsi"/>
          <w:sz w:val="24"/>
          <w:szCs w:val="24"/>
        </w:rPr>
        <w:t>okaże się</w:t>
      </w:r>
      <w:r w:rsidR="007C7E10" w:rsidRPr="0034045C">
        <w:rPr>
          <w:rFonts w:asciiTheme="minorHAnsi" w:hAnsiTheme="minorHAnsi" w:cstheme="minorHAnsi"/>
          <w:sz w:val="24"/>
          <w:szCs w:val="24"/>
        </w:rPr>
        <w:t xml:space="preserve"> to konieczne z uwagi na zakres wprowadzonych zmian.</w:t>
      </w:r>
    </w:p>
    <w:p w14:paraId="02ABEEB7" w14:textId="77777777" w:rsidR="00C57181" w:rsidRPr="0034045C" w:rsidRDefault="00C5718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422D91A5" w14:textId="015A9CD8" w:rsidR="004A0A66" w:rsidRPr="0034045C" w:rsidRDefault="004A0A66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8256C9"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6F1B4B" w:rsidRPr="0034045C">
        <w:rPr>
          <w:rFonts w:asciiTheme="minorHAnsi" w:hAnsiTheme="minorHAnsi" w:cstheme="minorHAnsi"/>
          <w:b/>
          <w:sz w:val="24"/>
          <w:szCs w:val="24"/>
        </w:rPr>
        <w:t>VI</w:t>
      </w:r>
    </w:p>
    <w:p w14:paraId="53C5843A" w14:textId="5BFB76D8" w:rsidR="004A0A66" w:rsidRPr="0034045C" w:rsidRDefault="004A0A66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Unieważnienie postępowania</w:t>
      </w:r>
    </w:p>
    <w:p w14:paraId="3483733D" w14:textId="41D011B3" w:rsidR="00001570" w:rsidRPr="0034045C" w:rsidRDefault="00001570" w:rsidP="000C3EE7">
      <w:pPr>
        <w:pStyle w:val="Akapitzlist"/>
        <w:numPr>
          <w:ilvl w:val="1"/>
          <w:numId w:val="19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5" w:name="_Hlk178761313"/>
      <w:r w:rsidRPr="0034045C">
        <w:rPr>
          <w:rFonts w:asciiTheme="minorHAnsi" w:hAnsiTheme="minorHAnsi" w:cstheme="minorHAnsi"/>
          <w:sz w:val="24"/>
          <w:szCs w:val="24"/>
        </w:rPr>
        <w:t>Zamawiający unieważni postępowanie, je</w:t>
      </w:r>
      <w:r w:rsidR="002B7493" w:rsidRPr="0034045C">
        <w:rPr>
          <w:rFonts w:asciiTheme="minorHAnsi" w:hAnsiTheme="minorHAnsi" w:cstheme="minorHAnsi"/>
          <w:sz w:val="24"/>
          <w:szCs w:val="24"/>
        </w:rPr>
        <w:t>że</w:t>
      </w:r>
      <w:r w:rsidRPr="0034045C">
        <w:rPr>
          <w:rFonts w:asciiTheme="minorHAnsi" w:hAnsiTheme="minorHAnsi" w:cstheme="minorHAnsi"/>
          <w:sz w:val="24"/>
          <w:szCs w:val="24"/>
        </w:rPr>
        <w:t>li:</w:t>
      </w:r>
    </w:p>
    <w:bookmarkEnd w:id="15"/>
    <w:p w14:paraId="31E8B63D" w14:textId="5F0FB802" w:rsidR="00001570" w:rsidRPr="0034045C" w:rsidRDefault="00001570" w:rsidP="00B919C6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 xml:space="preserve">nie </w:t>
      </w:r>
      <w:r w:rsidR="00B80D59" w:rsidRPr="0034045C">
        <w:rPr>
          <w:rFonts w:asciiTheme="minorHAnsi" w:hAnsiTheme="minorHAnsi" w:cstheme="minorHAnsi"/>
          <w:sz w:val="24"/>
          <w:szCs w:val="24"/>
        </w:rPr>
        <w:t>zostanie złożona żadna</w:t>
      </w:r>
      <w:r w:rsidRPr="0034045C">
        <w:rPr>
          <w:rFonts w:asciiTheme="minorHAnsi" w:hAnsiTheme="minorHAnsi" w:cstheme="minorHAnsi"/>
          <w:sz w:val="24"/>
          <w:szCs w:val="24"/>
        </w:rPr>
        <w:t xml:space="preserve"> ofert</w:t>
      </w:r>
      <w:r w:rsidR="00B80D59" w:rsidRPr="0034045C">
        <w:rPr>
          <w:rFonts w:asciiTheme="minorHAnsi" w:hAnsiTheme="minorHAnsi" w:cstheme="minorHAnsi"/>
          <w:sz w:val="24"/>
          <w:szCs w:val="24"/>
        </w:rPr>
        <w:t>a</w:t>
      </w:r>
      <w:r w:rsidR="009A7D58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6A777E6E" w14:textId="155F4E75" w:rsidR="009A7D58" w:rsidRPr="0034045C" w:rsidRDefault="009A7D58" w:rsidP="000C3EE7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wszystkie złożone oferty będą podlegać odrzuceniu</w:t>
      </w:r>
      <w:r w:rsidR="00BA0122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47A41C26" w14:textId="3CB57BD7" w:rsidR="00001570" w:rsidRPr="0034045C" w:rsidRDefault="00001570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cena oferty najkorzystniejszej </w:t>
      </w:r>
      <w:r w:rsidR="00BC15B0" w:rsidRPr="0034045C">
        <w:rPr>
          <w:rFonts w:asciiTheme="minorHAnsi" w:hAnsiTheme="minorHAnsi" w:cstheme="minorHAnsi"/>
          <w:sz w:val="24"/>
          <w:szCs w:val="24"/>
        </w:rPr>
        <w:t>będzie przewyższać</w:t>
      </w:r>
      <w:r w:rsidRPr="0034045C">
        <w:rPr>
          <w:rFonts w:asciiTheme="minorHAnsi" w:hAnsiTheme="minorHAnsi" w:cstheme="minorHAns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34045C">
        <w:rPr>
          <w:rFonts w:asciiTheme="minorHAnsi" w:hAnsiTheme="minorHAnsi" w:cstheme="minorHAnsi"/>
          <w:sz w:val="24"/>
          <w:szCs w:val="24"/>
        </w:rPr>
        <w:t>będzie mógł</w:t>
      </w:r>
      <w:r w:rsidRPr="0034045C">
        <w:rPr>
          <w:rFonts w:asciiTheme="minorHAnsi" w:hAnsiTheme="minorHAnsi" w:cstheme="minorHAnsi"/>
          <w:sz w:val="24"/>
          <w:szCs w:val="24"/>
        </w:rPr>
        <w:t xml:space="preserve"> zwiększyć tę kwotę do ceny najkorzystniejszej oferty,</w:t>
      </w:r>
    </w:p>
    <w:p w14:paraId="7DD8BD69" w14:textId="7088B3E2" w:rsidR="00001570" w:rsidRPr="0034045C" w:rsidRDefault="00001570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wystąpi istotna zmiana okoliczności powodująca, iż realizacja zamówienia nie leży w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interesie Zamawiającego, czego nie można było przewidzieć w chwili wszczynania postępowania,</w:t>
      </w:r>
    </w:p>
    <w:p w14:paraId="3B4102A4" w14:textId="6FA6D437" w:rsidR="00D863C4" w:rsidRPr="0034045C" w:rsidRDefault="00001570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postępowanie obarczone </w:t>
      </w:r>
      <w:r w:rsidR="008B69BC" w:rsidRPr="0034045C">
        <w:rPr>
          <w:rFonts w:asciiTheme="minorHAnsi" w:hAnsiTheme="minorHAnsi" w:cstheme="minorHAnsi"/>
          <w:sz w:val="24"/>
          <w:szCs w:val="24"/>
        </w:rPr>
        <w:t>będzie</w:t>
      </w:r>
      <w:r w:rsidRPr="0034045C">
        <w:rPr>
          <w:rFonts w:asciiTheme="minorHAnsi" w:hAnsiTheme="minorHAnsi" w:cstheme="minorHAnsi"/>
          <w:sz w:val="24"/>
          <w:szCs w:val="24"/>
        </w:rPr>
        <w:t xml:space="preserve"> wadą powodującą, że umowa</w:t>
      </w:r>
      <w:r w:rsidR="008B69BC" w:rsidRPr="0034045C">
        <w:rPr>
          <w:rFonts w:asciiTheme="minorHAnsi" w:hAnsiTheme="minorHAnsi" w:cstheme="minorHAnsi"/>
          <w:sz w:val="24"/>
          <w:szCs w:val="24"/>
        </w:rPr>
        <w:t xml:space="preserve">, którą </w:t>
      </w:r>
      <w:r w:rsidR="00CD040B" w:rsidRPr="0034045C">
        <w:rPr>
          <w:rFonts w:asciiTheme="minorHAnsi" w:hAnsiTheme="minorHAnsi" w:cstheme="minorHAnsi"/>
          <w:sz w:val="24"/>
          <w:szCs w:val="24"/>
        </w:rPr>
        <w:t>Z</w:t>
      </w:r>
      <w:r w:rsidR="008B69BC" w:rsidRPr="0034045C">
        <w:rPr>
          <w:rFonts w:asciiTheme="minorHAnsi" w:hAnsiTheme="minorHAnsi" w:cstheme="minorHAnsi"/>
          <w:sz w:val="24"/>
          <w:szCs w:val="24"/>
        </w:rPr>
        <w:t>amawiający zawarłby z wykonawcą</w:t>
      </w:r>
      <w:r w:rsidRPr="0034045C">
        <w:rPr>
          <w:rFonts w:asciiTheme="minorHAnsi" w:hAnsiTheme="minorHAnsi" w:cstheme="minorHAnsi"/>
          <w:sz w:val="24"/>
          <w:szCs w:val="24"/>
        </w:rPr>
        <w:t xml:space="preserve"> b</w:t>
      </w:r>
      <w:r w:rsidR="008B69BC" w:rsidRPr="0034045C">
        <w:rPr>
          <w:rFonts w:asciiTheme="minorHAnsi" w:hAnsiTheme="minorHAnsi" w:cstheme="minorHAnsi"/>
          <w:sz w:val="24"/>
          <w:szCs w:val="24"/>
        </w:rPr>
        <w:t>yłaby</w:t>
      </w:r>
      <w:r w:rsidRPr="0034045C">
        <w:rPr>
          <w:rFonts w:asciiTheme="minorHAnsi" w:hAnsiTheme="minorHAnsi" w:cstheme="minorHAnsi"/>
          <w:sz w:val="24"/>
          <w:szCs w:val="24"/>
        </w:rPr>
        <w:t xml:space="preserve"> sprzeczna z postanowieniami umowy o dofinansowanie </w:t>
      </w:r>
      <w:r w:rsidR="00EB0AF9" w:rsidRPr="0034045C">
        <w:rPr>
          <w:rFonts w:asciiTheme="minorHAnsi" w:hAnsiTheme="minorHAnsi" w:cstheme="minorHAnsi"/>
          <w:sz w:val="24"/>
          <w:szCs w:val="24"/>
        </w:rPr>
        <w:t xml:space="preserve">przedsięwzięcia </w:t>
      </w:r>
      <w:r w:rsidR="0022797E" w:rsidRPr="0034045C">
        <w:rPr>
          <w:rFonts w:asciiTheme="minorHAnsi" w:hAnsiTheme="minorHAnsi" w:cstheme="minorHAnsi"/>
          <w:sz w:val="24"/>
          <w:szCs w:val="24"/>
        </w:rPr>
        <w:t>obejmującego</w:t>
      </w:r>
      <w:r w:rsidR="00EB0AF9" w:rsidRPr="0034045C">
        <w:rPr>
          <w:rFonts w:asciiTheme="minorHAnsi" w:hAnsiTheme="minorHAnsi" w:cstheme="minorHAnsi"/>
          <w:sz w:val="24"/>
          <w:szCs w:val="24"/>
        </w:rPr>
        <w:t xml:space="preserve"> zamówienie</w:t>
      </w:r>
      <w:r w:rsidR="004D37D1" w:rsidRPr="0034045C">
        <w:rPr>
          <w:rFonts w:asciiTheme="minorHAnsi" w:hAnsiTheme="minorHAnsi" w:cstheme="minorHAnsi"/>
          <w:sz w:val="24"/>
          <w:szCs w:val="24"/>
        </w:rPr>
        <w:t xml:space="preserve"> stanowiące przedmiot postępowania</w:t>
      </w:r>
      <w:r w:rsidR="00EB0AF9" w:rsidRPr="0034045C">
        <w:rPr>
          <w:rFonts w:asciiTheme="minorHAnsi" w:hAnsiTheme="minorHAnsi" w:cstheme="minorHAnsi"/>
          <w:sz w:val="24"/>
          <w:szCs w:val="24"/>
        </w:rPr>
        <w:t xml:space="preserve">, </w:t>
      </w:r>
      <w:r w:rsidR="00CD040B" w:rsidRPr="0034045C">
        <w:rPr>
          <w:rFonts w:asciiTheme="minorHAnsi" w:hAnsiTheme="minorHAnsi" w:cstheme="minorHAnsi"/>
          <w:sz w:val="24"/>
          <w:szCs w:val="24"/>
        </w:rPr>
        <w:t>zawartej przez Zamawiającego</w:t>
      </w:r>
      <w:r w:rsidR="00264226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18B69FE0" w14:textId="445D00AB" w:rsidR="00264226" w:rsidRPr="0034045C" w:rsidRDefault="00757407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zostanie rozwiązana umowa o dofinansowanie przedsięwzięcia obejmującego zamówienie stanowiące przedmiot postępowania, zawarta przez Zamawiającego</w:t>
      </w:r>
      <w:r w:rsidR="00E95DC9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03F8A61D" w14:textId="1E61BC48" w:rsidR="00E95DC9" w:rsidRPr="0034045C" w:rsidRDefault="00E95DC9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zamawiający utraci dofinansowanie przyznane </w:t>
      </w:r>
      <w:r w:rsidR="003F2529" w:rsidRPr="0034045C">
        <w:rPr>
          <w:rFonts w:asciiTheme="minorHAnsi" w:hAnsiTheme="minorHAnsi" w:cstheme="minorHAnsi"/>
          <w:sz w:val="24"/>
          <w:szCs w:val="24"/>
        </w:rPr>
        <w:t xml:space="preserve">umową, o której mowa w </w:t>
      </w:r>
      <w:r w:rsidR="008E478C">
        <w:rPr>
          <w:rFonts w:asciiTheme="minorHAnsi" w:hAnsiTheme="minorHAnsi" w:cstheme="minorHAnsi"/>
          <w:sz w:val="24"/>
          <w:szCs w:val="24"/>
        </w:rPr>
        <w:t>podpunkcie</w:t>
      </w:r>
      <w:r w:rsidR="003F2529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1E431E" w:rsidRPr="0034045C">
        <w:rPr>
          <w:rFonts w:asciiTheme="minorHAnsi" w:hAnsiTheme="minorHAnsi" w:cstheme="minorHAnsi"/>
          <w:sz w:val="24"/>
          <w:szCs w:val="24"/>
        </w:rPr>
        <w:t>6</w:t>
      </w:r>
      <w:r w:rsidR="003F2529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501EDA55" w14:textId="093D8608" w:rsidR="00DC73CF" w:rsidRPr="0034045C" w:rsidRDefault="003F2529" w:rsidP="000C3EE7">
      <w:pPr>
        <w:pStyle w:val="Akapitzlist"/>
        <w:numPr>
          <w:ilvl w:val="1"/>
          <w:numId w:val="19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może również unieważnić postępowanie bez podania przyczyny.</w:t>
      </w:r>
    </w:p>
    <w:p w14:paraId="417366D4" w14:textId="77777777" w:rsidR="00D47BBF" w:rsidRPr="0034045C" w:rsidRDefault="00D47BBF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E1E" w14:textId="0C3FB555" w:rsidR="00DE634A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/>
          <w:sz w:val="24"/>
          <w:szCs w:val="24"/>
          <w:lang w:bidi="pl-PL"/>
        </w:rPr>
        <w:t>Rozdział X</w:t>
      </w:r>
      <w:r w:rsidR="00B248A4" w:rsidRPr="0034045C">
        <w:rPr>
          <w:rFonts w:asciiTheme="minorHAnsi" w:hAnsiTheme="minorHAnsi" w:cstheme="minorHAnsi"/>
          <w:b/>
          <w:sz w:val="24"/>
          <w:szCs w:val="24"/>
          <w:lang w:bidi="pl-PL"/>
        </w:rPr>
        <w:t>VII</w:t>
      </w:r>
    </w:p>
    <w:p w14:paraId="5EE2BE1F" w14:textId="46CF0EF8" w:rsidR="00C272D8" w:rsidRPr="0034045C" w:rsidRDefault="008072B7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  <w:lang w:bidi="pl-PL"/>
        </w:rPr>
      </w:pPr>
      <w:bookmarkStart w:id="16" w:name="_Hlk98057039"/>
      <w:r w:rsidRPr="0034045C">
        <w:rPr>
          <w:rFonts w:asciiTheme="minorHAnsi" w:hAnsiTheme="minorHAnsi" w:cstheme="minorHAnsi"/>
          <w:b/>
          <w:sz w:val="24"/>
          <w:szCs w:val="24"/>
          <w:lang w:bidi="pl-PL"/>
        </w:rPr>
        <w:t>Zakończenie postępowania</w:t>
      </w:r>
    </w:p>
    <w:bookmarkEnd w:id="16"/>
    <w:p w14:paraId="4F7F4576" w14:textId="320F5D32" w:rsidR="008072B7" w:rsidRPr="0034045C" w:rsidRDefault="004D37D1" w:rsidP="000C3EE7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Postępowanie </w:t>
      </w:r>
      <w:r w:rsidR="007905B7" w:rsidRPr="0034045C">
        <w:rPr>
          <w:rFonts w:asciiTheme="minorHAnsi" w:hAnsiTheme="minorHAnsi" w:cstheme="minorHAnsi"/>
          <w:sz w:val="24"/>
          <w:szCs w:val="24"/>
        </w:rPr>
        <w:t>kończy się:</w:t>
      </w:r>
    </w:p>
    <w:p w14:paraId="77937751" w14:textId="4B628380" w:rsidR="0048215A" w:rsidRPr="0034045C" w:rsidRDefault="00043498" w:rsidP="000C3EE7">
      <w:pPr>
        <w:pStyle w:val="Akapitzlist"/>
        <w:numPr>
          <w:ilvl w:val="0"/>
          <w:numId w:val="20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wyborem najkorzystniejszej oferty</w:t>
      </w:r>
      <w:r w:rsidR="008F4825" w:rsidRPr="0034045C">
        <w:rPr>
          <w:rFonts w:asciiTheme="minorHAnsi" w:hAnsiTheme="minorHAnsi" w:cstheme="minorHAnsi"/>
          <w:sz w:val="24"/>
          <w:szCs w:val="24"/>
        </w:rPr>
        <w:t xml:space="preserve"> albo</w:t>
      </w:r>
    </w:p>
    <w:p w14:paraId="76B17C7F" w14:textId="4584C4BC" w:rsidR="00F21BDB" w:rsidRPr="0034045C" w:rsidRDefault="0048215A" w:rsidP="000C3EE7">
      <w:pPr>
        <w:pStyle w:val="Akapitzlist"/>
        <w:numPr>
          <w:ilvl w:val="0"/>
          <w:numId w:val="20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unieważnieniem postępowania.</w:t>
      </w:r>
    </w:p>
    <w:p w14:paraId="07FCBE04" w14:textId="432D22EA" w:rsidR="00A8739A" w:rsidRPr="0034045C" w:rsidRDefault="00AE420D" w:rsidP="000C3EE7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Zamawiający niezwłocznie poinformuje wykonawców o </w:t>
      </w:r>
      <w:r w:rsidR="007A0EA1" w:rsidRPr="0034045C">
        <w:rPr>
          <w:rFonts w:asciiTheme="minorHAnsi" w:hAnsiTheme="minorHAnsi" w:cstheme="minorHAnsi"/>
          <w:sz w:val="24"/>
          <w:szCs w:val="24"/>
        </w:rPr>
        <w:t>zakończeniu postępowania w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="007A0EA1" w:rsidRPr="0034045C">
        <w:rPr>
          <w:rFonts w:asciiTheme="minorHAnsi" w:hAnsiTheme="minorHAnsi" w:cstheme="minorHAnsi"/>
          <w:sz w:val="24"/>
          <w:szCs w:val="24"/>
        </w:rPr>
        <w:t>sposób, o którym</w:t>
      </w:r>
      <w:r w:rsidR="00ED2A7E" w:rsidRPr="0034045C">
        <w:rPr>
          <w:rFonts w:asciiTheme="minorHAnsi" w:hAnsiTheme="minorHAnsi" w:cstheme="minorHAnsi"/>
          <w:sz w:val="24"/>
          <w:szCs w:val="24"/>
        </w:rPr>
        <w:t xml:space="preserve"> mowa w </w:t>
      </w:r>
      <w:r w:rsidR="007A0EA1" w:rsidRPr="0034045C">
        <w:rPr>
          <w:rFonts w:asciiTheme="minorHAnsi" w:hAnsiTheme="minorHAnsi" w:cstheme="minorHAnsi"/>
          <w:sz w:val="24"/>
          <w:szCs w:val="24"/>
        </w:rPr>
        <w:t>pkt</w:t>
      </w:r>
      <w:r w:rsidR="00ED2A7E" w:rsidRPr="0034045C">
        <w:rPr>
          <w:rFonts w:asciiTheme="minorHAnsi" w:hAnsiTheme="minorHAnsi" w:cstheme="minorHAnsi"/>
          <w:sz w:val="24"/>
          <w:szCs w:val="24"/>
        </w:rPr>
        <w:t xml:space="preserve"> 1 p</w:t>
      </w:r>
      <w:r w:rsidR="007A0EA1" w:rsidRPr="0034045C">
        <w:rPr>
          <w:rFonts w:asciiTheme="minorHAnsi" w:hAnsiTheme="minorHAnsi" w:cstheme="minorHAnsi"/>
          <w:sz w:val="24"/>
          <w:szCs w:val="24"/>
        </w:rPr>
        <w:t>odpun</w:t>
      </w:r>
      <w:r w:rsidR="00ED2A7E" w:rsidRPr="0034045C">
        <w:rPr>
          <w:rFonts w:asciiTheme="minorHAnsi" w:hAnsiTheme="minorHAnsi" w:cstheme="minorHAnsi"/>
          <w:sz w:val="24"/>
          <w:szCs w:val="24"/>
        </w:rPr>
        <w:t xml:space="preserve">kt 1 lub 2 </w:t>
      </w:r>
      <w:r w:rsidR="00A8739A" w:rsidRPr="0034045C">
        <w:rPr>
          <w:rFonts w:asciiTheme="minorHAnsi" w:hAnsiTheme="minorHAnsi" w:cstheme="minorHAnsi"/>
          <w:sz w:val="24"/>
          <w:szCs w:val="24"/>
        </w:rPr>
        <w:t xml:space="preserve">oraz o </w:t>
      </w:r>
      <w:r w:rsidR="009600DE" w:rsidRPr="0034045C">
        <w:rPr>
          <w:rFonts w:asciiTheme="minorHAnsi" w:hAnsiTheme="minorHAnsi" w:cstheme="minorHAnsi"/>
          <w:sz w:val="24"/>
          <w:szCs w:val="24"/>
        </w:rPr>
        <w:t>wykonawcach, których oferty</w:t>
      </w:r>
      <w:r w:rsidR="00A8739A" w:rsidRPr="0034045C">
        <w:rPr>
          <w:rFonts w:asciiTheme="minorHAnsi" w:hAnsiTheme="minorHAnsi" w:cstheme="minorHAnsi"/>
          <w:sz w:val="24"/>
          <w:szCs w:val="24"/>
        </w:rPr>
        <w:t xml:space="preserve"> zostały odrzucone</w:t>
      </w:r>
      <w:r w:rsidR="005C2169" w:rsidRPr="0034045C">
        <w:rPr>
          <w:rFonts w:asciiTheme="minorHAnsi" w:hAnsiTheme="minorHAnsi" w:cstheme="minorHAnsi"/>
          <w:sz w:val="24"/>
          <w:szCs w:val="24"/>
        </w:rPr>
        <w:t>, podając:</w:t>
      </w:r>
    </w:p>
    <w:p w14:paraId="7E06B09C" w14:textId="08031D30" w:rsidR="005C2169" w:rsidRPr="0034045C" w:rsidRDefault="006D7EEC" w:rsidP="000C3EE7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nazwę albo imię i nazwisko, siedzibę albo miejsce zamieszkania, jeżeli jest miejscem wykonywania działalności wykonawcy, którego ofertę wybrano, oraz nazwy albo imiona i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nazwiska, siedziby albo miejsca zamieszkania, jeżeli są miejscami wykonywania działalności wykonawców, którzy złożyli oferty, a także punktację przyznaną ofertom w każdym kryterium oceny ofert i łączną punktację;</w:t>
      </w:r>
    </w:p>
    <w:p w14:paraId="4AC001BE" w14:textId="47A170FD" w:rsidR="006D7EEC" w:rsidRPr="0034045C" w:rsidRDefault="0045597C" w:rsidP="000C3EE7">
      <w:pPr>
        <w:pStyle w:val="Akapitzlist"/>
        <w:numPr>
          <w:ilvl w:val="0"/>
          <w:numId w:val="2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nazwy albo imiona i nazwiska, siedziby albo miejsca zamieszkania, jeżeli są miejscami wykonywania działalności wykonawców, których oferty odrzucono, oraz uzasadnienie faktyczne i prawne odrzucenia ofert;</w:t>
      </w:r>
    </w:p>
    <w:p w14:paraId="05AFF6F5" w14:textId="10C473C9" w:rsidR="006D7EEC" w:rsidRPr="0034045C" w:rsidRDefault="006D7EEC" w:rsidP="000C3EE7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uzasadnienie faktyczne i prawne unieważnienia postępowania.</w:t>
      </w:r>
    </w:p>
    <w:p w14:paraId="51C14ED4" w14:textId="66542B3B" w:rsidR="005C2169" w:rsidRPr="0034045C" w:rsidRDefault="00F25589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udostępni niezwłocznie informacj</w:t>
      </w:r>
      <w:r w:rsidR="00706FBC" w:rsidRPr="0034045C">
        <w:rPr>
          <w:rFonts w:asciiTheme="minorHAnsi" w:hAnsiTheme="minorHAnsi" w:cstheme="minorHAnsi"/>
          <w:sz w:val="24"/>
          <w:szCs w:val="24"/>
        </w:rPr>
        <w:t>e, o których mowa w pkt 1</w:t>
      </w:r>
      <w:r w:rsidR="008226DC" w:rsidRPr="0034045C">
        <w:rPr>
          <w:rFonts w:asciiTheme="minorHAnsi" w:hAnsiTheme="minorHAnsi" w:cstheme="minorHAnsi"/>
          <w:sz w:val="24"/>
          <w:szCs w:val="24"/>
        </w:rPr>
        <w:t>,</w:t>
      </w:r>
      <w:r w:rsidR="00024248" w:rsidRPr="0034045C">
        <w:rPr>
          <w:rFonts w:asciiTheme="minorHAnsi" w:hAnsiTheme="minorHAnsi" w:cstheme="minorHAnsi"/>
          <w:sz w:val="24"/>
          <w:szCs w:val="24"/>
        </w:rPr>
        <w:t xml:space="preserve"> oraz o</w:t>
      </w:r>
      <w:r w:rsidR="00C75205" w:rsidRPr="0034045C">
        <w:rPr>
          <w:rFonts w:asciiTheme="minorHAnsi" w:hAnsiTheme="minorHAnsi" w:cstheme="minorHAnsi"/>
          <w:sz w:val="24"/>
          <w:szCs w:val="24"/>
        </w:rPr>
        <w:t> </w:t>
      </w:r>
      <w:r w:rsidR="00024248" w:rsidRPr="0034045C">
        <w:rPr>
          <w:rFonts w:asciiTheme="minorHAnsi" w:hAnsiTheme="minorHAnsi" w:cstheme="minorHAnsi"/>
          <w:sz w:val="24"/>
          <w:szCs w:val="24"/>
        </w:rPr>
        <w:t xml:space="preserve">ofertach, które zostały odrzucone, </w:t>
      </w:r>
      <w:r w:rsidR="00706FBC" w:rsidRPr="0034045C">
        <w:rPr>
          <w:rFonts w:asciiTheme="minorHAnsi" w:hAnsiTheme="minorHAnsi" w:cstheme="minorHAnsi"/>
          <w:sz w:val="24"/>
          <w:szCs w:val="24"/>
        </w:rPr>
        <w:t>w Bazie Konkurencyjności.</w:t>
      </w:r>
    </w:p>
    <w:p w14:paraId="2BF48996" w14:textId="635EC5A0" w:rsidR="003762D8" w:rsidRPr="0034045C" w:rsidRDefault="00FF5FD4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Jeżeli nie będzie można wybrać najkorzystniejszej oferty z uwagi na to, że dwie lub więcej ofert </w:t>
      </w:r>
      <w:r w:rsidR="003D6BE6" w:rsidRPr="0034045C">
        <w:rPr>
          <w:rFonts w:asciiTheme="minorHAnsi" w:hAnsiTheme="minorHAnsi" w:cstheme="minorHAnsi"/>
          <w:sz w:val="24"/>
          <w:szCs w:val="24"/>
        </w:rPr>
        <w:t>otrzyma taką samą liczbę punktów</w:t>
      </w:r>
      <w:r w:rsidR="003762D8" w:rsidRPr="0034045C">
        <w:rPr>
          <w:rFonts w:asciiTheme="minorHAnsi" w:hAnsiTheme="minorHAnsi" w:cstheme="minorHAnsi"/>
          <w:sz w:val="24"/>
          <w:szCs w:val="24"/>
        </w:rPr>
        <w:t>, zamawiający wezwie wykonawców, którzy złożyli te oferty, do złożenia w terminie określonym przez zamawiającego ofert dodatkowych zawierających nową cenę.</w:t>
      </w:r>
    </w:p>
    <w:p w14:paraId="1F35BF43" w14:textId="3B8256A7" w:rsidR="003B745C" w:rsidRPr="0034045C" w:rsidRDefault="003B745C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4957003" w14:textId="31B8877E" w:rsidR="00DC73CF" w:rsidRPr="0034045C" w:rsidRDefault="00823FAF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 przypadku, gdy wykonawca, którego oferta zostanie wybrana jako najkorzystniejsza odstąpi od zawarcia umowy</w:t>
      </w:r>
      <w:r w:rsidR="009209BA" w:rsidRPr="0034045C">
        <w:rPr>
          <w:rFonts w:asciiTheme="minorHAnsi" w:hAnsiTheme="minorHAnsi" w:cstheme="minorHAnsi"/>
          <w:sz w:val="24"/>
          <w:szCs w:val="24"/>
        </w:rPr>
        <w:t xml:space="preserve">, zamawiający </w:t>
      </w:r>
      <w:r w:rsidR="009F5DFE" w:rsidRPr="0034045C">
        <w:rPr>
          <w:rFonts w:asciiTheme="minorHAnsi" w:hAnsiTheme="minorHAnsi" w:cstheme="minorHAnsi"/>
          <w:sz w:val="24"/>
          <w:szCs w:val="24"/>
        </w:rPr>
        <w:t>będzie mógł</w:t>
      </w:r>
      <w:r w:rsidR="009209BA" w:rsidRPr="0034045C">
        <w:rPr>
          <w:rFonts w:asciiTheme="minorHAnsi" w:hAnsiTheme="minorHAnsi" w:cstheme="minorHAnsi"/>
          <w:sz w:val="24"/>
          <w:szCs w:val="24"/>
        </w:rPr>
        <w:t xml:space="preserve"> zawrzeć umowę </w:t>
      </w:r>
      <w:r w:rsidR="004C6343" w:rsidRPr="0034045C">
        <w:rPr>
          <w:rFonts w:asciiTheme="minorHAnsi" w:hAnsiTheme="minorHAnsi" w:cstheme="minorHAnsi"/>
          <w:sz w:val="24"/>
          <w:szCs w:val="24"/>
        </w:rPr>
        <w:t>z kolejnym wykonawcą, który uzyskał kolejną najwyższą liczbę punktów.</w:t>
      </w:r>
    </w:p>
    <w:p w14:paraId="656F9194" w14:textId="77777777" w:rsidR="008256C9" w:rsidRPr="0034045C" w:rsidRDefault="008256C9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E25" w14:textId="2E988893" w:rsidR="00DE634A" w:rsidRPr="0034045C" w:rsidRDefault="00DE634A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bookmarkStart w:id="17" w:name="_Hlk204002542"/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C272D8"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8E478C">
        <w:rPr>
          <w:rFonts w:asciiTheme="minorHAnsi" w:hAnsiTheme="minorHAnsi" w:cstheme="minorHAnsi"/>
          <w:b/>
          <w:sz w:val="24"/>
          <w:szCs w:val="24"/>
        </w:rPr>
        <w:t>VIII</w:t>
      </w:r>
    </w:p>
    <w:p w14:paraId="141DA04A" w14:textId="3C7C71B5" w:rsidR="00C71D6A" w:rsidRPr="0034045C" w:rsidRDefault="004479C9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Umowa</w:t>
      </w:r>
      <w:r w:rsidR="002F0E15" w:rsidRPr="0034045C">
        <w:rPr>
          <w:rFonts w:asciiTheme="minorHAnsi" w:hAnsiTheme="minorHAnsi" w:cstheme="minorHAnsi"/>
          <w:b/>
          <w:sz w:val="24"/>
          <w:szCs w:val="24"/>
        </w:rPr>
        <w:t xml:space="preserve"> w sprawie zamówienia</w:t>
      </w:r>
    </w:p>
    <w:bookmarkEnd w:id="17"/>
    <w:p w14:paraId="3297A85E" w14:textId="2CCE8D92" w:rsidR="004479C9" w:rsidRPr="0034045C" w:rsidRDefault="004479C9" w:rsidP="000C3EE7">
      <w:pPr>
        <w:pStyle w:val="Akapitzlist"/>
        <w:numPr>
          <w:ilvl w:val="1"/>
          <w:numId w:val="21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 Wykonawcą, którego oferta zostanie wybrana jako najkorzystniejsza zostanie zawarta umowa, której wzór stanowi załącznik nr </w:t>
      </w:r>
      <w:r w:rsidR="00F20405">
        <w:rPr>
          <w:rFonts w:asciiTheme="minorHAnsi" w:hAnsiTheme="minorHAnsi" w:cstheme="minorHAnsi"/>
          <w:sz w:val="24"/>
          <w:szCs w:val="24"/>
        </w:rPr>
        <w:t>4</w:t>
      </w:r>
      <w:r w:rsidRPr="0034045C">
        <w:rPr>
          <w:rFonts w:asciiTheme="minorHAnsi" w:hAnsiTheme="minorHAnsi" w:cstheme="minorHAnsi"/>
          <w:sz w:val="24"/>
          <w:szCs w:val="24"/>
        </w:rPr>
        <w:t xml:space="preserve"> do niniejszego Zapytania Ofertowego.</w:t>
      </w:r>
    </w:p>
    <w:p w14:paraId="6846CBD6" w14:textId="675E7152" w:rsidR="00E003FC" w:rsidRPr="00F20405" w:rsidRDefault="004479C9" w:rsidP="000C3EE7">
      <w:pPr>
        <w:pStyle w:val="Akapitzlist"/>
        <w:numPr>
          <w:ilvl w:val="1"/>
          <w:numId w:val="21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Umowa zostanie zawarta w formie pisemnej lub elektronicznej.</w:t>
      </w:r>
    </w:p>
    <w:p w14:paraId="556EBD51" w14:textId="648B12DC" w:rsidR="005E3D54" w:rsidRPr="0034045C" w:rsidRDefault="005E3D54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lastRenderedPageBreak/>
        <w:t>Rozdział X</w:t>
      </w:r>
      <w:r w:rsidR="00991CF0">
        <w:rPr>
          <w:rFonts w:asciiTheme="minorHAnsi" w:hAnsiTheme="minorHAnsi" w:cstheme="minorHAnsi"/>
          <w:b/>
          <w:sz w:val="24"/>
          <w:szCs w:val="24"/>
        </w:rPr>
        <w:t>I</w:t>
      </w:r>
      <w:r w:rsidRPr="0034045C">
        <w:rPr>
          <w:rFonts w:asciiTheme="minorHAnsi" w:hAnsiTheme="minorHAnsi" w:cstheme="minorHAnsi"/>
          <w:b/>
          <w:sz w:val="24"/>
          <w:szCs w:val="24"/>
        </w:rPr>
        <w:t>X</w:t>
      </w:r>
    </w:p>
    <w:p w14:paraId="7C3E873F" w14:textId="400C2F91" w:rsidR="005E3D54" w:rsidRPr="0034045C" w:rsidRDefault="005E3D54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Ochrona danych osobowych</w:t>
      </w:r>
    </w:p>
    <w:p w14:paraId="071DF08A" w14:textId="6620BC17" w:rsidR="00E003FC" w:rsidRPr="0034045C" w:rsidRDefault="00E003FC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</w:t>
      </w:r>
      <w:r w:rsidR="0034045C">
        <w:rPr>
          <w:rFonts w:asciiTheme="minorHAnsi" w:hAnsiTheme="minorHAnsi" w:cstheme="minorHAnsi"/>
          <w:bCs/>
          <w:sz w:val="24"/>
          <w:szCs w:val="24"/>
          <w:lang w:bidi="pl-PL"/>
        </w:rPr>
        <w:t> 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04.05.2016, str. 1), dalej „RODO”, informuję, że: </w:t>
      </w:r>
    </w:p>
    <w:p w14:paraId="2032C05E" w14:textId="0F9A9959" w:rsidR="00C75205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administratorem Pani/Pana danych osobowych jest </w:t>
      </w:r>
      <w:r w:rsidR="003A39F2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ZR Hotele </w:t>
      </w:r>
      <w:r w:rsidR="00636044" w:rsidRPr="00636044">
        <w:rPr>
          <w:rFonts w:asciiTheme="minorHAnsi" w:hAnsiTheme="minorHAnsi" w:cstheme="minorHAnsi"/>
          <w:bCs/>
          <w:sz w:val="24"/>
          <w:szCs w:val="24"/>
          <w:lang w:bidi="pl-PL"/>
        </w:rPr>
        <w:t>Aram Raoof</w:t>
      </w:r>
      <w:r w:rsidR="003A39F2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Spółka Komandytowa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z siedzibą pod adresem: </w:t>
      </w:r>
      <w:r w:rsidR="00B87306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ul.</w:t>
      </w:r>
      <w:r w:rsidR="00C75205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 </w:t>
      </w:r>
      <w:r w:rsidR="00B87306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Jodłowa 13, 30-251 Kraków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;</w:t>
      </w:r>
    </w:p>
    <w:p w14:paraId="2AE044E8" w14:textId="5EC94858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Pani/Pana dane osobowe przetwarzane będą na podstawie art. 6 ust. 1 lit. C RODO 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br/>
        <w:t>w celu związanym z postępowaniem o udzielenie zamówienia</w:t>
      </w:r>
      <w:r w:rsidRPr="0034045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pod</w:t>
      </w:r>
      <w:r w:rsidR="00991CF0">
        <w:rPr>
          <w:rFonts w:asciiTheme="minorHAnsi" w:hAnsiTheme="minorHAnsi" w:cstheme="minorHAnsi"/>
          <w:sz w:val="24"/>
          <w:szCs w:val="24"/>
        </w:rPr>
        <w:t xml:space="preserve"> </w:t>
      </w:r>
      <w:r w:rsidR="00AB6926">
        <w:rPr>
          <w:rFonts w:asciiTheme="minorHAnsi" w:hAnsiTheme="minorHAnsi" w:cstheme="minorHAnsi"/>
          <w:sz w:val="24"/>
          <w:szCs w:val="24"/>
        </w:rPr>
        <w:t xml:space="preserve">nazwą </w:t>
      </w:r>
      <w:r w:rsidR="002445BA" w:rsidRPr="002445BA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F20405" w:rsidRPr="00F20405">
        <w:rPr>
          <w:rFonts w:asciiTheme="minorHAnsi" w:hAnsiTheme="minorHAnsi" w:cstheme="minorHAnsi"/>
          <w:b/>
          <w:bCs/>
          <w:sz w:val="24"/>
          <w:szCs w:val="24"/>
        </w:rPr>
        <w:t>zestawu stołów i krzeseł</w:t>
      </w:r>
      <w:r w:rsidRPr="0034045C">
        <w:rPr>
          <w:rFonts w:asciiTheme="minorHAnsi" w:hAnsiTheme="minorHAnsi" w:cstheme="minorHAnsi"/>
          <w:sz w:val="24"/>
          <w:szCs w:val="24"/>
        </w:rPr>
        <w:t xml:space="preserve">, realizowanym w ramach projektu </w:t>
      </w:r>
      <w:r w:rsidR="00C75205" w:rsidRPr="0034045C">
        <w:rPr>
          <w:rFonts w:asciiTheme="minorHAnsi" w:hAnsiTheme="minorHAnsi" w:cstheme="minorHAnsi"/>
          <w:sz w:val="24"/>
          <w:szCs w:val="24"/>
        </w:rPr>
        <w:t>Rozwój usług oferowanych przez Hotel Forest dla mieszkańców województwa Mał</w:t>
      </w:r>
      <w:r w:rsidR="00991CF0">
        <w:rPr>
          <w:rFonts w:asciiTheme="minorHAnsi" w:hAnsiTheme="minorHAnsi" w:cstheme="minorHAnsi"/>
          <w:sz w:val="24"/>
          <w:szCs w:val="24"/>
        </w:rPr>
        <w:t>o</w:t>
      </w:r>
      <w:r w:rsidR="00C75205" w:rsidRPr="0034045C">
        <w:rPr>
          <w:rFonts w:asciiTheme="minorHAnsi" w:hAnsiTheme="minorHAnsi" w:cstheme="minorHAnsi"/>
          <w:sz w:val="24"/>
          <w:szCs w:val="24"/>
        </w:rPr>
        <w:t>polskiego - REGION 3.</w:t>
      </w:r>
      <w:r w:rsidRPr="0034045C">
        <w:rPr>
          <w:rFonts w:asciiTheme="minorHAnsi" w:hAnsiTheme="minorHAnsi" w:cstheme="minorHAnsi"/>
          <w:sz w:val="24"/>
          <w:szCs w:val="24"/>
        </w:rPr>
        <w:t>, dofinansowanego 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działalności”;</w:t>
      </w:r>
    </w:p>
    <w:p w14:paraId="78C0430E" w14:textId="77777777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02D97AEF" w14:textId="77777777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6C4DC643" w14:textId="5AE58DD6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w odniesieniu do Pani/Pana danych osobowych decyzje nie będą podejmowane w</w:t>
      </w:r>
      <w:r w:rsidR="00C75205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 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sposób zautomatyzowany, stosowanie do art. 22 RODO;</w:t>
      </w:r>
    </w:p>
    <w:p w14:paraId="7EBBF552" w14:textId="77777777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posiada Pani/Pan:</w:t>
      </w:r>
    </w:p>
    <w:p w14:paraId="0BBF3ACF" w14:textId="77777777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lastRenderedPageBreak/>
        <w:t>na podstawie art. 15 RODO prawo dostępu do danych osobowych;</w:t>
      </w:r>
    </w:p>
    <w:p w14:paraId="423FDFF4" w14:textId="77777777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na podstawie art. 16 RODO prawo do sprostowania Pani/Pana danych osobowych;</w:t>
      </w:r>
    </w:p>
    <w:p w14:paraId="277F7BCB" w14:textId="337F3584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60BCE0A7" w14:textId="77777777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49035291" w14:textId="77777777" w:rsidR="00E003FC" w:rsidRPr="0034045C" w:rsidRDefault="00E003FC" w:rsidP="000C3EE7">
      <w:pPr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nie przysługuje Pani/Panu:</w:t>
      </w:r>
    </w:p>
    <w:p w14:paraId="1F834DBC" w14:textId="77777777" w:rsidR="00E003FC" w:rsidRPr="0034045C" w:rsidRDefault="00E003FC" w:rsidP="000C3EE7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0B49DC99" w14:textId="77777777" w:rsidR="00E003FC" w:rsidRPr="0034045C" w:rsidRDefault="00E003FC" w:rsidP="000C3EE7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prawo do przenoszenia danych osobowych, o którym mowa w art. 20 RODO;</w:t>
      </w:r>
    </w:p>
    <w:p w14:paraId="2BA08F02" w14:textId="77777777" w:rsidR="00E003FC" w:rsidRPr="0034045C" w:rsidRDefault="00E003FC" w:rsidP="000C3EE7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63727800" w14:textId="77777777" w:rsidR="0035436A" w:rsidRPr="0034045C" w:rsidRDefault="0035436A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E41" w14:textId="742EA13F" w:rsidR="0021164A" w:rsidRPr="0034045C" w:rsidRDefault="0021164A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C272D8"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E84BF5" w:rsidRPr="0034045C">
        <w:rPr>
          <w:rFonts w:asciiTheme="minorHAnsi" w:hAnsiTheme="minorHAnsi" w:cstheme="minorHAnsi"/>
          <w:b/>
          <w:sz w:val="24"/>
          <w:szCs w:val="24"/>
        </w:rPr>
        <w:t>X</w:t>
      </w:r>
    </w:p>
    <w:p w14:paraId="5EE2BE42" w14:textId="118555A9" w:rsidR="00C272D8" w:rsidRPr="0034045C" w:rsidRDefault="0021164A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Wykaz załączników</w:t>
      </w:r>
    </w:p>
    <w:p w14:paraId="7BE7A4D7" w14:textId="630D1F6B" w:rsidR="00F20405" w:rsidRDefault="00E526A8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C75205" w:rsidRPr="0034045C">
        <w:rPr>
          <w:rFonts w:asciiTheme="minorHAnsi" w:hAnsiTheme="minorHAnsi" w:cstheme="minorHAnsi"/>
          <w:sz w:val="24"/>
          <w:szCs w:val="24"/>
        </w:rPr>
        <w:t>1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F20405">
        <w:rPr>
          <w:rFonts w:asciiTheme="minorHAnsi" w:hAnsiTheme="minorHAnsi" w:cstheme="minorHAnsi"/>
          <w:sz w:val="24"/>
          <w:szCs w:val="24"/>
        </w:rPr>
        <w:t>–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F20405">
        <w:rPr>
          <w:rFonts w:asciiTheme="minorHAnsi" w:hAnsiTheme="minorHAnsi" w:cstheme="minorHAnsi"/>
          <w:sz w:val="24"/>
          <w:szCs w:val="24"/>
        </w:rPr>
        <w:t>Szczegółowy opis przedmiotu zamówienia</w:t>
      </w:r>
    </w:p>
    <w:p w14:paraId="6AA98B15" w14:textId="45685B30" w:rsidR="00F309C1" w:rsidRPr="0034045C" w:rsidRDefault="00F20405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2 - </w:t>
      </w:r>
      <w:r w:rsidR="00F309C1" w:rsidRPr="0034045C">
        <w:rPr>
          <w:rFonts w:asciiTheme="minorHAnsi" w:hAnsiTheme="minorHAnsi" w:cstheme="minorHAnsi"/>
          <w:sz w:val="24"/>
          <w:szCs w:val="24"/>
        </w:rPr>
        <w:t>Formularz ofert</w:t>
      </w:r>
      <w:r w:rsidR="00E84BF5" w:rsidRPr="0034045C">
        <w:rPr>
          <w:rFonts w:asciiTheme="minorHAnsi" w:hAnsiTheme="minorHAnsi" w:cstheme="minorHAnsi"/>
          <w:sz w:val="24"/>
          <w:szCs w:val="24"/>
        </w:rPr>
        <w:t>y</w:t>
      </w:r>
    </w:p>
    <w:p w14:paraId="5EE2BE49" w14:textId="7EBD96C8" w:rsidR="00F004AE" w:rsidRPr="0034045C" w:rsidRDefault="00F309C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F20405">
        <w:rPr>
          <w:rFonts w:asciiTheme="minorHAnsi" w:hAnsiTheme="minorHAnsi" w:cstheme="minorHAnsi"/>
          <w:sz w:val="24"/>
          <w:szCs w:val="24"/>
        </w:rPr>
        <w:t>3</w:t>
      </w:r>
      <w:r w:rsidRPr="0034045C">
        <w:rPr>
          <w:rFonts w:asciiTheme="minorHAnsi" w:hAnsiTheme="minorHAnsi" w:cstheme="minorHAnsi"/>
          <w:sz w:val="24"/>
          <w:szCs w:val="24"/>
        </w:rPr>
        <w:t xml:space="preserve"> – </w:t>
      </w:r>
      <w:r w:rsidR="00F20405" w:rsidRPr="00F20405">
        <w:rPr>
          <w:rFonts w:asciiTheme="minorHAnsi" w:hAnsiTheme="minorHAnsi" w:cstheme="minorHAnsi"/>
          <w:sz w:val="24"/>
          <w:szCs w:val="24"/>
        </w:rPr>
        <w:t>Wzór oświadczenia o niepodleganiu wykluczeniu z postępowania</w:t>
      </w:r>
    </w:p>
    <w:p w14:paraId="5EE2BE4A" w14:textId="53ABBEA5" w:rsidR="00B6681A" w:rsidRPr="0034045C" w:rsidRDefault="00E84BF5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F20405">
        <w:rPr>
          <w:rFonts w:asciiTheme="minorHAnsi" w:hAnsiTheme="minorHAnsi" w:cstheme="minorHAnsi"/>
          <w:sz w:val="24"/>
          <w:szCs w:val="24"/>
        </w:rPr>
        <w:t>4</w:t>
      </w:r>
      <w:r w:rsidRPr="0034045C">
        <w:rPr>
          <w:rFonts w:asciiTheme="minorHAnsi" w:hAnsiTheme="minorHAnsi" w:cstheme="minorHAnsi"/>
          <w:sz w:val="24"/>
          <w:szCs w:val="24"/>
        </w:rPr>
        <w:t xml:space="preserve"> – </w:t>
      </w:r>
      <w:r w:rsidR="00F20405" w:rsidRPr="00F20405">
        <w:rPr>
          <w:rFonts w:asciiTheme="minorHAnsi" w:hAnsiTheme="minorHAnsi" w:cstheme="minorHAnsi"/>
          <w:sz w:val="24"/>
          <w:szCs w:val="24"/>
        </w:rPr>
        <w:t xml:space="preserve">Wzór umowy  </w:t>
      </w:r>
    </w:p>
    <w:p w14:paraId="01D66445" w14:textId="3BECEFF6" w:rsidR="00B34691" w:rsidRPr="0034045C" w:rsidRDefault="00B3469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sectPr w:rsidR="00B34691" w:rsidRPr="0034045C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37F73" w14:textId="77777777" w:rsidR="00B764E0" w:rsidRPr="00B6192E" w:rsidRDefault="00B764E0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5402F0EF" w14:textId="77777777" w:rsidR="00B764E0" w:rsidRPr="00B6192E" w:rsidRDefault="00B764E0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69461E21" w14:textId="77777777" w:rsidR="00B764E0" w:rsidRPr="00B6192E" w:rsidRDefault="00B764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4824579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B9B1E63" w14:textId="232AD3C4" w:rsidR="00C75205" w:rsidRPr="0034045C" w:rsidRDefault="00C75205">
            <w:pPr>
              <w:pStyle w:val="Stopka"/>
              <w:jc w:val="right"/>
              <w:rPr>
                <w:sz w:val="20"/>
                <w:szCs w:val="20"/>
              </w:rPr>
            </w:pPr>
            <w:r w:rsidRPr="0034045C">
              <w:rPr>
                <w:sz w:val="20"/>
                <w:szCs w:val="20"/>
              </w:rPr>
              <w:t xml:space="preserve">Strona </w:t>
            </w:r>
            <w:r w:rsidRPr="0034045C">
              <w:rPr>
                <w:sz w:val="20"/>
                <w:szCs w:val="20"/>
              </w:rPr>
              <w:fldChar w:fldCharType="begin"/>
            </w:r>
            <w:r w:rsidRPr="0034045C">
              <w:rPr>
                <w:sz w:val="20"/>
                <w:szCs w:val="20"/>
              </w:rPr>
              <w:instrText>PAGE</w:instrText>
            </w:r>
            <w:r w:rsidRPr="0034045C">
              <w:rPr>
                <w:sz w:val="20"/>
                <w:szCs w:val="20"/>
              </w:rPr>
              <w:fldChar w:fldCharType="separate"/>
            </w:r>
            <w:r w:rsidRPr="0034045C">
              <w:rPr>
                <w:sz w:val="20"/>
                <w:szCs w:val="20"/>
              </w:rPr>
              <w:t>2</w:t>
            </w:r>
            <w:r w:rsidRPr="0034045C">
              <w:rPr>
                <w:sz w:val="20"/>
                <w:szCs w:val="20"/>
              </w:rPr>
              <w:fldChar w:fldCharType="end"/>
            </w:r>
            <w:r w:rsidRPr="0034045C">
              <w:rPr>
                <w:sz w:val="20"/>
                <w:szCs w:val="20"/>
              </w:rPr>
              <w:t xml:space="preserve"> z </w:t>
            </w:r>
            <w:r w:rsidRPr="0034045C">
              <w:rPr>
                <w:sz w:val="20"/>
                <w:szCs w:val="20"/>
              </w:rPr>
              <w:fldChar w:fldCharType="begin"/>
            </w:r>
            <w:r w:rsidRPr="0034045C">
              <w:rPr>
                <w:sz w:val="20"/>
                <w:szCs w:val="20"/>
              </w:rPr>
              <w:instrText>NUMPAGES</w:instrText>
            </w:r>
            <w:r w:rsidRPr="0034045C">
              <w:rPr>
                <w:sz w:val="20"/>
                <w:szCs w:val="20"/>
              </w:rPr>
              <w:fldChar w:fldCharType="separate"/>
            </w:r>
            <w:r w:rsidRPr="0034045C">
              <w:rPr>
                <w:sz w:val="20"/>
                <w:szCs w:val="20"/>
              </w:rPr>
              <w:t>2</w:t>
            </w:r>
            <w:r w:rsidRPr="0034045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EE2BE57" w14:textId="77777777" w:rsidR="003E4E3D" w:rsidRPr="00B6192E" w:rsidRDefault="003E4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A305B" w14:textId="77777777" w:rsidR="00B764E0" w:rsidRPr="00B6192E" w:rsidRDefault="00B764E0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2D59EE69" w14:textId="77777777" w:rsidR="00B764E0" w:rsidRPr="00B6192E" w:rsidRDefault="00B764E0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42CE4DB2" w14:textId="77777777" w:rsidR="00B764E0" w:rsidRPr="00B6192E" w:rsidRDefault="00B764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 w:rsidP="00C63F9C">
    <w:pPr>
      <w:pStyle w:val="Nagwek"/>
      <w:spacing w:line="276" w:lineRule="auto"/>
    </w:pPr>
    <w:r>
      <w:rPr>
        <w:rFonts w:cs="Calibri"/>
        <w:noProof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8D4929" w14:textId="77777777" w:rsidR="006009BD" w:rsidRDefault="006009BD" w:rsidP="006009BD">
    <w:pPr>
      <w:pStyle w:val="Nagwek"/>
      <w:spacing w:line="360" w:lineRule="auto"/>
      <w:rPr>
        <w:i/>
        <w:iCs/>
        <w:sz w:val="20"/>
        <w:szCs w:val="20"/>
      </w:rPr>
    </w:pPr>
  </w:p>
  <w:p w14:paraId="7DE9696C" w14:textId="134A9044" w:rsidR="00AD1E4A" w:rsidRDefault="00AD1E4A" w:rsidP="006009BD">
    <w:pPr>
      <w:pStyle w:val="Nagwek"/>
      <w:spacing w:line="360" w:lineRule="auto"/>
      <w:rPr>
        <w:i/>
        <w:iCs/>
        <w:sz w:val="20"/>
        <w:szCs w:val="20"/>
      </w:rPr>
    </w:pPr>
    <w:r w:rsidRPr="000D7F1B">
      <w:rPr>
        <w:i/>
        <w:iCs/>
        <w:sz w:val="20"/>
        <w:szCs w:val="20"/>
      </w:rPr>
      <w:t xml:space="preserve">Zamówienie dofinansowane </w:t>
    </w:r>
    <w:bookmarkStart w:id="18" w:name="_Hlk178678049"/>
    <w:bookmarkStart w:id="19" w:name="_Hlk178678050"/>
    <w:bookmarkStart w:id="20" w:name="_Hlk178678052"/>
    <w:bookmarkStart w:id="21" w:name="_Hlk178678053"/>
    <w:r w:rsidRPr="000D7F1B">
      <w:rPr>
        <w:i/>
        <w:iCs/>
        <w:sz w:val="20"/>
        <w:szCs w:val="20"/>
      </w:rPr>
      <w:t xml:space="preserve">z </w:t>
    </w:r>
    <w:r w:rsidR="006F299A" w:rsidRPr="000D7F1B">
      <w:rPr>
        <w:i/>
        <w:iCs/>
        <w:sz w:val="20"/>
        <w:szCs w:val="20"/>
      </w:rPr>
      <w:t xml:space="preserve">Krajowego Planu Odbudowy i Zwiększania Odporności w ramach Priorytetu </w:t>
    </w:r>
    <w:r w:rsidR="003370D5" w:rsidRPr="000D7F1B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0D7F1B">
      <w:rPr>
        <w:i/>
        <w:iCs/>
        <w:sz w:val="20"/>
        <w:szCs w:val="20"/>
      </w:rPr>
      <w:t>A1.2.1. „Inwestycje dla przedsiębiorstw w produkty, usługi i kompetencje pracowników oraz kadry związane z dywersyfikacją działalności</w:t>
    </w:r>
    <w:bookmarkEnd w:id="18"/>
    <w:bookmarkEnd w:id="19"/>
    <w:bookmarkEnd w:id="20"/>
    <w:bookmarkEnd w:id="21"/>
    <w:r w:rsidR="007E28DE" w:rsidRPr="000D7F1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1B362D4"/>
    <w:multiLevelType w:val="hybridMultilevel"/>
    <w:tmpl w:val="5442B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7" w15:restartNumberingAfterBreak="0">
    <w:nsid w:val="0CE56E48"/>
    <w:multiLevelType w:val="hybridMultilevel"/>
    <w:tmpl w:val="96CE0284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01151C"/>
    <w:multiLevelType w:val="hybridMultilevel"/>
    <w:tmpl w:val="EC6ED7D4"/>
    <w:lvl w:ilvl="0" w:tplc="A31E58AE">
      <w:start w:val="1"/>
      <w:numFmt w:val="lowerLetter"/>
      <w:lvlText w:val="%1)"/>
      <w:lvlJc w:val="left"/>
      <w:pPr>
        <w:ind w:left="1428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0DB22A8D"/>
    <w:multiLevelType w:val="hybridMultilevel"/>
    <w:tmpl w:val="1E842C1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0" w15:restartNumberingAfterBreak="0">
    <w:nsid w:val="183561AF"/>
    <w:multiLevelType w:val="hybridMultilevel"/>
    <w:tmpl w:val="7F6E460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 w15:restartNumberingAfterBreak="0">
    <w:nsid w:val="18440F52"/>
    <w:multiLevelType w:val="hybridMultilevel"/>
    <w:tmpl w:val="4AB8D07E"/>
    <w:lvl w:ilvl="0" w:tplc="E7A0A4F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8BC1129"/>
    <w:multiLevelType w:val="hybridMultilevel"/>
    <w:tmpl w:val="1134342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3" w15:restartNumberingAfterBreak="0">
    <w:nsid w:val="18C45FD6"/>
    <w:multiLevelType w:val="hybridMultilevel"/>
    <w:tmpl w:val="B6A0A5B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6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9" w15:restartNumberingAfterBreak="0">
    <w:nsid w:val="2E2E490B"/>
    <w:multiLevelType w:val="hybridMultilevel"/>
    <w:tmpl w:val="F514955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0" w15:restartNumberingAfterBreak="0">
    <w:nsid w:val="30C40AAB"/>
    <w:multiLevelType w:val="hybridMultilevel"/>
    <w:tmpl w:val="8A869DA4"/>
    <w:lvl w:ilvl="0" w:tplc="0F66351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2383B18"/>
    <w:multiLevelType w:val="hybridMultilevel"/>
    <w:tmpl w:val="A4FE2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C53C00"/>
    <w:multiLevelType w:val="hybridMultilevel"/>
    <w:tmpl w:val="02A845F6"/>
    <w:lvl w:ilvl="0" w:tplc="779AD6D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DF170B"/>
    <w:multiLevelType w:val="hybridMultilevel"/>
    <w:tmpl w:val="C6F06F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6" w15:restartNumberingAfterBreak="0">
    <w:nsid w:val="34ED26A4"/>
    <w:multiLevelType w:val="hybridMultilevel"/>
    <w:tmpl w:val="51B027D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353A3A93"/>
    <w:multiLevelType w:val="hybridMultilevel"/>
    <w:tmpl w:val="BD8ADC0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8" w15:restartNumberingAfterBreak="0">
    <w:nsid w:val="3AA92297"/>
    <w:multiLevelType w:val="hybridMultilevel"/>
    <w:tmpl w:val="39AAAB52"/>
    <w:lvl w:ilvl="0" w:tplc="EC2863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C5B391C"/>
    <w:multiLevelType w:val="hybridMultilevel"/>
    <w:tmpl w:val="2522139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0" w15:restartNumberingAfterBreak="0">
    <w:nsid w:val="3CC87CF5"/>
    <w:multiLevelType w:val="hybridMultilevel"/>
    <w:tmpl w:val="9C608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F0C68F0"/>
    <w:multiLevelType w:val="hybridMultilevel"/>
    <w:tmpl w:val="F7A2A71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2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3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F265E8"/>
    <w:multiLevelType w:val="hybridMultilevel"/>
    <w:tmpl w:val="60F889A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6" w15:restartNumberingAfterBreak="0">
    <w:nsid w:val="4D3369E6"/>
    <w:multiLevelType w:val="hybridMultilevel"/>
    <w:tmpl w:val="8B12AE0C"/>
    <w:lvl w:ilvl="0" w:tplc="90F0ECBA">
      <w:start w:val="1"/>
      <w:numFmt w:val="decimal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4D8C3E8E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0C26680"/>
    <w:multiLevelType w:val="hybridMultilevel"/>
    <w:tmpl w:val="7200034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0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5C5518"/>
    <w:multiLevelType w:val="hybridMultilevel"/>
    <w:tmpl w:val="A3EC3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83" w15:restartNumberingAfterBreak="0">
    <w:nsid w:val="5E4122D0"/>
    <w:multiLevelType w:val="hybridMultilevel"/>
    <w:tmpl w:val="91F4BB8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4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03221FC"/>
    <w:multiLevelType w:val="hybridMultilevel"/>
    <w:tmpl w:val="FC4ED008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6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B77B8F"/>
    <w:multiLevelType w:val="hybridMultilevel"/>
    <w:tmpl w:val="0450C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C45682"/>
    <w:multiLevelType w:val="hybridMultilevel"/>
    <w:tmpl w:val="E5D4ACB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5" w15:restartNumberingAfterBreak="0">
    <w:nsid w:val="76E46070"/>
    <w:multiLevelType w:val="hybridMultilevel"/>
    <w:tmpl w:val="299E1DDC"/>
    <w:lvl w:ilvl="0" w:tplc="E376C67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875809">
    <w:abstractNumId w:val="72"/>
  </w:num>
  <w:num w:numId="2" w16cid:durableId="1444953912">
    <w:abstractNumId w:val="57"/>
  </w:num>
  <w:num w:numId="3" w16cid:durableId="2146773300">
    <w:abstractNumId w:val="93"/>
  </w:num>
  <w:num w:numId="4" w16cid:durableId="2102944124">
    <w:abstractNumId w:val="86"/>
  </w:num>
  <w:num w:numId="5" w16cid:durableId="587345486">
    <w:abstractNumId w:val="56"/>
  </w:num>
  <w:num w:numId="6" w16cid:durableId="1992363110">
    <w:abstractNumId w:val="78"/>
  </w:num>
  <w:num w:numId="7" w16cid:durableId="1362902158">
    <w:abstractNumId w:val="90"/>
  </w:num>
  <w:num w:numId="8" w16cid:durableId="1791899311">
    <w:abstractNumId w:val="80"/>
  </w:num>
  <w:num w:numId="9" w16cid:durableId="1025791661">
    <w:abstractNumId w:val="91"/>
  </w:num>
  <w:num w:numId="10" w16cid:durableId="847868525">
    <w:abstractNumId w:val="46"/>
  </w:num>
  <w:num w:numId="11" w16cid:durableId="1086195800">
    <w:abstractNumId w:val="54"/>
  </w:num>
  <w:num w:numId="12" w16cid:durableId="1392270492">
    <w:abstractNumId w:val="62"/>
  </w:num>
  <w:num w:numId="13" w16cid:durableId="1826119740">
    <w:abstractNumId w:val="47"/>
  </w:num>
  <w:num w:numId="14" w16cid:durableId="1166941277">
    <w:abstractNumId w:val="88"/>
  </w:num>
  <w:num w:numId="15" w16cid:durableId="1704482235">
    <w:abstractNumId w:val="58"/>
  </w:num>
  <w:num w:numId="16" w16cid:durableId="437334845">
    <w:abstractNumId w:val="81"/>
  </w:num>
  <w:num w:numId="17" w16cid:durableId="2099251607">
    <w:abstractNumId w:val="63"/>
  </w:num>
  <w:num w:numId="18" w16cid:durableId="1288122898">
    <w:abstractNumId w:val="84"/>
  </w:num>
  <w:num w:numId="19" w16cid:durableId="507674402">
    <w:abstractNumId w:val="55"/>
  </w:num>
  <w:num w:numId="20" w16cid:durableId="1536892528">
    <w:abstractNumId w:val="74"/>
  </w:num>
  <w:num w:numId="21" w16cid:durableId="1357274781">
    <w:abstractNumId w:val="77"/>
  </w:num>
  <w:num w:numId="22" w16cid:durableId="605578955">
    <w:abstractNumId w:val="89"/>
  </w:num>
  <w:num w:numId="23" w16cid:durableId="1666588191">
    <w:abstractNumId w:val="87"/>
  </w:num>
  <w:num w:numId="24" w16cid:durableId="161088764">
    <w:abstractNumId w:val="92"/>
  </w:num>
  <w:num w:numId="25" w16cid:durableId="1120495722">
    <w:abstractNumId w:val="48"/>
  </w:num>
  <w:num w:numId="26" w16cid:durableId="84767029">
    <w:abstractNumId w:val="70"/>
  </w:num>
  <w:num w:numId="27" w16cid:durableId="146827536">
    <w:abstractNumId w:val="76"/>
  </w:num>
  <w:num w:numId="28" w16cid:durableId="763956475">
    <w:abstractNumId w:val="79"/>
  </w:num>
  <w:num w:numId="29" w16cid:durableId="370226393">
    <w:abstractNumId w:val="94"/>
  </w:num>
  <w:num w:numId="30" w16cid:durableId="351960762">
    <w:abstractNumId w:val="49"/>
  </w:num>
  <w:num w:numId="31" w16cid:durableId="851410928">
    <w:abstractNumId w:val="53"/>
  </w:num>
  <w:num w:numId="32" w16cid:durableId="2004428594">
    <w:abstractNumId w:val="75"/>
  </w:num>
  <w:num w:numId="33" w16cid:durableId="136648209">
    <w:abstractNumId w:val="67"/>
  </w:num>
  <w:num w:numId="34" w16cid:durableId="710883415">
    <w:abstractNumId w:val="66"/>
  </w:num>
  <w:num w:numId="35" w16cid:durableId="866790966">
    <w:abstractNumId w:val="52"/>
  </w:num>
  <w:num w:numId="36" w16cid:durableId="2076077216">
    <w:abstractNumId w:val="59"/>
  </w:num>
  <w:num w:numId="37" w16cid:durableId="1259679696">
    <w:abstractNumId w:val="85"/>
  </w:num>
  <w:num w:numId="38" w16cid:durableId="1592154086">
    <w:abstractNumId w:val="65"/>
  </w:num>
  <w:num w:numId="39" w16cid:durableId="71439309">
    <w:abstractNumId w:val="83"/>
  </w:num>
  <w:num w:numId="40" w16cid:durableId="994575352">
    <w:abstractNumId w:val="50"/>
  </w:num>
  <w:num w:numId="41" w16cid:durableId="2053453810">
    <w:abstractNumId w:val="71"/>
  </w:num>
  <w:num w:numId="42" w16cid:durableId="913930732">
    <w:abstractNumId w:val="69"/>
  </w:num>
  <w:num w:numId="43" w16cid:durableId="1119059653">
    <w:abstractNumId w:val="45"/>
  </w:num>
  <w:num w:numId="44" w16cid:durableId="74324705">
    <w:abstractNumId w:val="51"/>
  </w:num>
  <w:num w:numId="45" w16cid:durableId="91364842">
    <w:abstractNumId w:val="60"/>
  </w:num>
  <w:num w:numId="46" w16cid:durableId="334572803">
    <w:abstractNumId w:val="64"/>
  </w:num>
  <w:num w:numId="47" w16cid:durableId="677003431">
    <w:abstractNumId w:val="68"/>
  </w:num>
  <w:num w:numId="48" w16cid:durableId="38359502">
    <w:abstractNumId w:val="95"/>
  </w:num>
  <w:num w:numId="49" w16cid:durableId="1572154836">
    <w:abstractNumId w:val="61"/>
  </w:num>
  <w:num w:numId="50" w16cid:durableId="9534848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596B"/>
    <w:rsid w:val="00005AC4"/>
    <w:rsid w:val="00005C1E"/>
    <w:rsid w:val="00005D5D"/>
    <w:rsid w:val="00005E24"/>
    <w:rsid w:val="0000625B"/>
    <w:rsid w:val="000065F6"/>
    <w:rsid w:val="00006704"/>
    <w:rsid w:val="00006EE3"/>
    <w:rsid w:val="00006F97"/>
    <w:rsid w:val="00006FE4"/>
    <w:rsid w:val="00007387"/>
    <w:rsid w:val="000101AB"/>
    <w:rsid w:val="00010FE1"/>
    <w:rsid w:val="0001126D"/>
    <w:rsid w:val="0001200E"/>
    <w:rsid w:val="00012373"/>
    <w:rsid w:val="00012BE1"/>
    <w:rsid w:val="00013B2B"/>
    <w:rsid w:val="000144EC"/>
    <w:rsid w:val="00014B3D"/>
    <w:rsid w:val="00014F0B"/>
    <w:rsid w:val="00015252"/>
    <w:rsid w:val="000157F1"/>
    <w:rsid w:val="00015C81"/>
    <w:rsid w:val="00015F43"/>
    <w:rsid w:val="0001612B"/>
    <w:rsid w:val="00016F9E"/>
    <w:rsid w:val="0001725B"/>
    <w:rsid w:val="000205EC"/>
    <w:rsid w:val="00020C68"/>
    <w:rsid w:val="000217F9"/>
    <w:rsid w:val="00021B00"/>
    <w:rsid w:val="0002291A"/>
    <w:rsid w:val="00022CF5"/>
    <w:rsid w:val="00023590"/>
    <w:rsid w:val="00023C82"/>
    <w:rsid w:val="0002410F"/>
    <w:rsid w:val="00024248"/>
    <w:rsid w:val="0002456C"/>
    <w:rsid w:val="000248F6"/>
    <w:rsid w:val="00025D73"/>
    <w:rsid w:val="000260E7"/>
    <w:rsid w:val="00026F56"/>
    <w:rsid w:val="00027E7E"/>
    <w:rsid w:val="00027EE6"/>
    <w:rsid w:val="000303EA"/>
    <w:rsid w:val="0003044E"/>
    <w:rsid w:val="0003187B"/>
    <w:rsid w:val="00031DA5"/>
    <w:rsid w:val="00031DAF"/>
    <w:rsid w:val="00032049"/>
    <w:rsid w:val="00033ADA"/>
    <w:rsid w:val="00033BF5"/>
    <w:rsid w:val="00033C29"/>
    <w:rsid w:val="000350A6"/>
    <w:rsid w:val="00035236"/>
    <w:rsid w:val="0003664B"/>
    <w:rsid w:val="00036818"/>
    <w:rsid w:val="0003694B"/>
    <w:rsid w:val="000372E9"/>
    <w:rsid w:val="0003752C"/>
    <w:rsid w:val="0004020A"/>
    <w:rsid w:val="00040D15"/>
    <w:rsid w:val="00041943"/>
    <w:rsid w:val="000425C1"/>
    <w:rsid w:val="000430C2"/>
    <w:rsid w:val="00043498"/>
    <w:rsid w:val="00043CCD"/>
    <w:rsid w:val="00043D86"/>
    <w:rsid w:val="00044CE2"/>
    <w:rsid w:val="000454BD"/>
    <w:rsid w:val="00046848"/>
    <w:rsid w:val="00046D10"/>
    <w:rsid w:val="00046F8C"/>
    <w:rsid w:val="00047F1D"/>
    <w:rsid w:val="00050FC8"/>
    <w:rsid w:val="00051FD2"/>
    <w:rsid w:val="000529D3"/>
    <w:rsid w:val="00053398"/>
    <w:rsid w:val="000534CD"/>
    <w:rsid w:val="00054159"/>
    <w:rsid w:val="000545FA"/>
    <w:rsid w:val="00055708"/>
    <w:rsid w:val="0005795D"/>
    <w:rsid w:val="0006168D"/>
    <w:rsid w:val="000630EC"/>
    <w:rsid w:val="0006355D"/>
    <w:rsid w:val="000638B9"/>
    <w:rsid w:val="00063976"/>
    <w:rsid w:val="00063BC7"/>
    <w:rsid w:val="00063CCA"/>
    <w:rsid w:val="0006430D"/>
    <w:rsid w:val="00064C62"/>
    <w:rsid w:val="000661ED"/>
    <w:rsid w:val="000670D5"/>
    <w:rsid w:val="00067F73"/>
    <w:rsid w:val="0007177F"/>
    <w:rsid w:val="00071882"/>
    <w:rsid w:val="00071D40"/>
    <w:rsid w:val="00073008"/>
    <w:rsid w:val="000739FE"/>
    <w:rsid w:val="000753FB"/>
    <w:rsid w:val="000770D1"/>
    <w:rsid w:val="00077ADD"/>
    <w:rsid w:val="00080D3A"/>
    <w:rsid w:val="00080F95"/>
    <w:rsid w:val="00081BB3"/>
    <w:rsid w:val="00081F4D"/>
    <w:rsid w:val="00082B17"/>
    <w:rsid w:val="0008337B"/>
    <w:rsid w:val="000850FC"/>
    <w:rsid w:val="000873EA"/>
    <w:rsid w:val="00090457"/>
    <w:rsid w:val="00090633"/>
    <w:rsid w:val="0009100C"/>
    <w:rsid w:val="000919A9"/>
    <w:rsid w:val="0009253D"/>
    <w:rsid w:val="000932DB"/>
    <w:rsid w:val="00093D53"/>
    <w:rsid w:val="00094705"/>
    <w:rsid w:val="00094AF9"/>
    <w:rsid w:val="0009635D"/>
    <w:rsid w:val="00096C66"/>
    <w:rsid w:val="0009773D"/>
    <w:rsid w:val="000A0595"/>
    <w:rsid w:val="000A05B2"/>
    <w:rsid w:val="000A197B"/>
    <w:rsid w:val="000A2106"/>
    <w:rsid w:val="000A2AB3"/>
    <w:rsid w:val="000A422B"/>
    <w:rsid w:val="000A4970"/>
    <w:rsid w:val="000A5178"/>
    <w:rsid w:val="000A54E4"/>
    <w:rsid w:val="000A5721"/>
    <w:rsid w:val="000A68F2"/>
    <w:rsid w:val="000A79F3"/>
    <w:rsid w:val="000B172B"/>
    <w:rsid w:val="000B1FEE"/>
    <w:rsid w:val="000B2145"/>
    <w:rsid w:val="000B2A4B"/>
    <w:rsid w:val="000B4739"/>
    <w:rsid w:val="000B4810"/>
    <w:rsid w:val="000B6154"/>
    <w:rsid w:val="000B694D"/>
    <w:rsid w:val="000B69A6"/>
    <w:rsid w:val="000B7400"/>
    <w:rsid w:val="000B7D13"/>
    <w:rsid w:val="000C36B7"/>
    <w:rsid w:val="000C3EE7"/>
    <w:rsid w:val="000C4D32"/>
    <w:rsid w:val="000C6B8C"/>
    <w:rsid w:val="000C7373"/>
    <w:rsid w:val="000D09DA"/>
    <w:rsid w:val="000D3238"/>
    <w:rsid w:val="000D32AC"/>
    <w:rsid w:val="000D337B"/>
    <w:rsid w:val="000D33AC"/>
    <w:rsid w:val="000D53E4"/>
    <w:rsid w:val="000D557B"/>
    <w:rsid w:val="000D5A2F"/>
    <w:rsid w:val="000D5F3D"/>
    <w:rsid w:val="000D7CF9"/>
    <w:rsid w:val="000D7F1B"/>
    <w:rsid w:val="000E21B6"/>
    <w:rsid w:val="000E3353"/>
    <w:rsid w:val="000E4CA4"/>
    <w:rsid w:val="000E6C22"/>
    <w:rsid w:val="000E7509"/>
    <w:rsid w:val="000F0B95"/>
    <w:rsid w:val="000F175C"/>
    <w:rsid w:val="000F1E58"/>
    <w:rsid w:val="000F1F10"/>
    <w:rsid w:val="000F1FA9"/>
    <w:rsid w:val="000F3B78"/>
    <w:rsid w:val="000F3EB8"/>
    <w:rsid w:val="000F473D"/>
    <w:rsid w:val="000F59E5"/>
    <w:rsid w:val="000F5D4C"/>
    <w:rsid w:val="000F5E0B"/>
    <w:rsid w:val="000F6164"/>
    <w:rsid w:val="000F6F7D"/>
    <w:rsid w:val="000F7940"/>
    <w:rsid w:val="000F7A7E"/>
    <w:rsid w:val="000F7E48"/>
    <w:rsid w:val="00100E82"/>
    <w:rsid w:val="00101A1A"/>
    <w:rsid w:val="00101E92"/>
    <w:rsid w:val="00103167"/>
    <w:rsid w:val="00103BCF"/>
    <w:rsid w:val="001042B2"/>
    <w:rsid w:val="0010435A"/>
    <w:rsid w:val="00104636"/>
    <w:rsid w:val="00104F0B"/>
    <w:rsid w:val="00111937"/>
    <w:rsid w:val="001134E8"/>
    <w:rsid w:val="0011470C"/>
    <w:rsid w:val="00116926"/>
    <w:rsid w:val="00117C1A"/>
    <w:rsid w:val="00120693"/>
    <w:rsid w:val="00121D5C"/>
    <w:rsid w:val="001225DF"/>
    <w:rsid w:val="001244A9"/>
    <w:rsid w:val="001262AF"/>
    <w:rsid w:val="001266E2"/>
    <w:rsid w:val="00126A74"/>
    <w:rsid w:val="00126BA3"/>
    <w:rsid w:val="00127659"/>
    <w:rsid w:val="00127C43"/>
    <w:rsid w:val="00130216"/>
    <w:rsid w:val="001311AB"/>
    <w:rsid w:val="001311C0"/>
    <w:rsid w:val="0013130A"/>
    <w:rsid w:val="00131425"/>
    <w:rsid w:val="001319AA"/>
    <w:rsid w:val="00131B2D"/>
    <w:rsid w:val="00132492"/>
    <w:rsid w:val="001326F3"/>
    <w:rsid w:val="00132D17"/>
    <w:rsid w:val="00133A33"/>
    <w:rsid w:val="00133CFE"/>
    <w:rsid w:val="00133DBD"/>
    <w:rsid w:val="001342E7"/>
    <w:rsid w:val="00134D03"/>
    <w:rsid w:val="00135665"/>
    <w:rsid w:val="0013761A"/>
    <w:rsid w:val="001401FA"/>
    <w:rsid w:val="00140FFE"/>
    <w:rsid w:val="0014112D"/>
    <w:rsid w:val="0014232F"/>
    <w:rsid w:val="001425C3"/>
    <w:rsid w:val="00143583"/>
    <w:rsid w:val="00144094"/>
    <w:rsid w:val="001454C1"/>
    <w:rsid w:val="0014572F"/>
    <w:rsid w:val="00145D49"/>
    <w:rsid w:val="0014696C"/>
    <w:rsid w:val="00147BBF"/>
    <w:rsid w:val="00147BF6"/>
    <w:rsid w:val="00151422"/>
    <w:rsid w:val="00153716"/>
    <w:rsid w:val="00153CC7"/>
    <w:rsid w:val="00153DC9"/>
    <w:rsid w:val="00154C26"/>
    <w:rsid w:val="00155312"/>
    <w:rsid w:val="00155481"/>
    <w:rsid w:val="0015696C"/>
    <w:rsid w:val="00156F46"/>
    <w:rsid w:val="00157A6E"/>
    <w:rsid w:val="00160D1C"/>
    <w:rsid w:val="0016111D"/>
    <w:rsid w:val="00161B6C"/>
    <w:rsid w:val="001652FF"/>
    <w:rsid w:val="00165538"/>
    <w:rsid w:val="001655DD"/>
    <w:rsid w:val="001669D3"/>
    <w:rsid w:val="00167119"/>
    <w:rsid w:val="0016734B"/>
    <w:rsid w:val="00167894"/>
    <w:rsid w:val="00167D17"/>
    <w:rsid w:val="0017004F"/>
    <w:rsid w:val="0017019E"/>
    <w:rsid w:val="00171108"/>
    <w:rsid w:val="00171F25"/>
    <w:rsid w:val="0017235C"/>
    <w:rsid w:val="00172401"/>
    <w:rsid w:val="00172933"/>
    <w:rsid w:val="0017297D"/>
    <w:rsid w:val="00172EFC"/>
    <w:rsid w:val="00173DB5"/>
    <w:rsid w:val="00174EFA"/>
    <w:rsid w:val="00176692"/>
    <w:rsid w:val="00180B46"/>
    <w:rsid w:val="00180DD4"/>
    <w:rsid w:val="001812DC"/>
    <w:rsid w:val="001814EA"/>
    <w:rsid w:val="00181A03"/>
    <w:rsid w:val="00182412"/>
    <w:rsid w:val="00182685"/>
    <w:rsid w:val="00184457"/>
    <w:rsid w:val="001844A7"/>
    <w:rsid w:val="001845B6"/>
    <w:rsid w:val="00185B31"/>
    <w:rsid w:val="00186281"/>
    <w:rsid w:val="00191346"/>
    <w:rsid w:val="00191894"/>
    <w:rsid w:val="00192543"/>
    <w:rsid w:val="00192679"/>
    <w:rsid w:val="00192B10"/>
    <w:rsid w:val="00193665"/>
    <w:rsid w:val="001936DC"/>
    <w:rsid w:val="0019375E"/>
    <w:rsid w:val="00193FF8"/>
    <w:rsid w:val="00197C0A"/>
    <w:rsid w:val="001A0503"/>
    <w:rsid w:val="001A060C"/>
    <w:rsid w:val="001A1540"/>
    <w:rsid w:val="001A1613"/>
    <w:rsid w:val="001A3E67"/>
    <w:rsid w:val="001A51CF"/>
    <w:rsid w:val="001A5A04"/>
    <w:rsid w:val="001A5F94"/>
    <w:rsid w:val="001A62E9"/>
    <w:rsid w:val="001A6D39"/>
    <w:rsid w:val="001A6E31"/>
    <w:rsid w:val="001A7DAB"/>
    <w:rsid w:val="001B0857"/>
    <w:rsid w:val="001B16E3"/>
    <w:rsid w:val="001B1E1A"/>
    <w:rsid w:val="001B21AF"/>
    <w:rsid w:val="001B2574"/>
    <w:rsid w:val="001B2780"/>
    <w:rsid w:val="001B27D0"/>
    <w:rsid w:val="001B51F8"/>
    <w:rsid w:val="001B537E"/>
    <w:rsid w:val="001B677E"/>
    <w:rsid w:val="001B6FBF"/>
    <w:rsid w:val="001C0484"/>
    <w:rsid w:val="001C0875"/>
    <w:rsid w:val="001C14D4"/>
    <w:rsid w:val="001C294A"/>
    <w:rsid w:val="001C2C60"/>
    <w:rsid w:val="001C2FAE"/>
    <w:rsid w:val="001C3726"/>
    <w:rsid w:val="001C41A3"/>
    <w:rsid w:val="001C56A2"/>
    <w:rsid w:val="001C6FBD"/>
    <w:rsid w:val="001D09F0"/>
    <w:rsid w:val="001D1005"/>
    <w:rsid w:val="001D311A"/>
    <w:rsid w:val="001D389C"/>
    <w:rsid w:val="001D3D71"/>
    <w:rsid w:val="001D43FE"/>
    <w:rsid w:val="001E057A"/>
    <w:rsid w:val="001E0860"/>
    <w:rsid w:val="001E0ECE"/>
    <w:rsid w:val="001E21AE"/>
    <w:rsid w:val="001E2CCD"/>
    <w:rsid w:val="001E2DE5"/>
    <w:rsid w:val="001E431E"/>
    <w:rsid w:val="001E4486"/>
    <w:rsid w:val="001E47BC"/>
    <w:rsid w:val="001E4D14"/>
    <w:rsid w:val="001E6751"/>
    <w:rsid w:val="001E7EC5"/>
    <w:rsid w:val="001F0DFB"/>
    <w:rsid w:val="001F139E"/>
    <w:rsid w:val="001F13DE"/>
    <w:rsid w:val="001F2033"/>
    <w:rsid w:val="001F2110"/>
    <w:rsid w:val="001F2C04"/>
    <w:rsid w:val="001F58A7"/>
    <w:rsid w:val="001F5AB9"/>
    <w:rsid w:val="001F63F4"/>
    <w:rsid w:val="001F6CFD"/>
    <w:rsid w:val="001F7679"/>
    <w:rsid w:val="00200554"/>
    <w:rsid w:val="0020127C"/>
    <w:rsid w:val="002020F9"/>
    <w:rsid w:val="002030DB"/>
    <w:rsid w:val="0020323C"/>
    <w:rsid w:val="00203685"/>
    <w:rsid w:val="00204851"/>
    <w:rsid w:val="00204FB3"/>
    <w:rsid w:val="00205332"/>
    <w:rsid w:val="00205C63"/>
    <w:rsid w:val="0020658D"/>
    <w:rsid w:val="002069EE"/>
    <w:rsid w:val="00206B71"/>
    <w:rsid w:val="0020704F"/>
    <w:rsid w:val="00207777"/>
    <w:rsid w:val="00207D5F"/>
    <w:rsid w:val="00210D8E"/>
    <w:rsid w:val="0021111B"/>
    <w:rsid w:val="002114DA"/>
    <w:rsid w:val="0021164A"/>
    <w:rsid w:val="0021206B"/>
    <w:rsid w:val="00212332"/>
    <w:rsid w:val="00212EE8"/>
    <w:rsid w:val="0021371D"/>
    <w:rsid w:val="002139B1"/>
    <w:rsid w:val="00213B27"/>
    <w:rsid w:val="00216132"/>
    <w:rsid w:val="002220AE"/>
    <w:rsid w:val="002223F4"/>
    <w:rsid w:val="002231F1"/>
    <w:rsid w:val="00223298"/>
    <w:rsid w:val="00223945"/>
    <w:rsid w:val="00224CC1"/>
    <w:rsid w:val="0022572B"/>
    <w:rsid w:val="002259C3"/>
    <w:rsid w:val="002266E8"/>
    <w:rsid w:val="00226D7F"/>
    <w:rsid w:val="00226F67"/>
    <w:rsid w:val="00227408"/>
    <w:rsid w:val="002276D2"/>
    <w:rsid w:val="0022786C"/>
    <w:rsid w:val="00227953"/>
    <w:rsid w:val="0022797E"/>
    <w:rsid w:val="00230F14"/>
    <w:rsid w:val="002326EB"/>
    <w:rsid w:val="00234114"/>
    <w:rsid w:val="00237796"/>
    <w:rsid w:val="00240B85"/>
    <w:rsid w:val="00241E7A"/>
    <w:rsid w:val="002445BA"/>
    <w:rsid w:val="00245078"/>
    <w:rsid w:val="002452D7"/>
    <w:rsid w:val="00247362"/>
    <w:rsid w:val="002500E6"/>
    <w:rsid w:val="002506AA"/>
    <w:rsid w:val="00250A4D"/>
    <w:rsid w:val="002536E5"/>
    <w:rsid w:val="0025393B"/>
    <w:rsid w:val="00254634"/>
    <w:rsid w:val="002547FE"/>
    <w:rsid w:val="0025614D"/>
    <w:rsid w:val="0025638D"/>
    <w:rsid w:val="00256CC3"/>
    <w:rsid w:val="00256F44"/>
    <w:rsid w:val="002572C7"/>
    <w:rsid w:val="00261110"/>
    <w:rsid w:val="002614E3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EA"/>
    <w:rsid w:val="0026795B"/>
    <w:rsid w:val="00267AE5"/>
    <w:rsid w:val="00267BD2"/>
    <w:rsid w:val="00270684"/>
    <w:rsid w:val="0027144E"/>
    <w:rsid w:val="002719C6"/>
    <w:rsid w:val="002738B0"/>
    <w:rsid w:val="002740AB"/>
    <w:rsid w:val="00274193"/>
    <w:rsid w:val="00275764"/>
    <w:rsid w:val="0027754E"/>
    <w:rsid w:val="0028260B"/>
    <w:rsid w:val="00283172"/>
    <w:rsid w:val="0028378C"/>
    <w:rsid w:val="002843D6"/>
    <w:rsid w:val="00284FE3"/>
    <w:rsid w:val="0028515B"/>
    <w:rsid w:val="002872F2"/>
    <w:rsid w:val="0028744B"/>
    <w:rsid w:val="00287CAB"/>
    <w:rsid w:val="002908B9"/>
    <w:rsid w:val="00290CC8"/>
    <w:rsid w:val="002911C8"/>
    <w:rsid w:val="00291D1E"/>
    <w:rsid w:val="00293258"/>
    <w:rsid w:val="002939E5"/>
    <w:rsid w:val="00293DE0"/>
    <w:rsid w:val="00296D6A"/>
    <w:rsid w:val="0029743D"/>
    <w:rsid w:val="002A2B80"/>
    <w:rsid w:val="002A334D"/>
    <w:rsid w:val="002A3391"/>
    <w:rsid w:val="002A3DBA"/>
    <w:rsid w:val="002A53BF"/>
    <w:rsid w:val="002A5D12"/>
    <w:rsid w:val="002A5D3F"/>
    <w:rsid w:val="002A6372"/>
    <w:rsid w:val="002A639C"/>
    <w:rsid w:val="002A657A"/>
    <w:rsid w:val="002A7149"/>
    <w:rsid w:val="002A7891"/>
    <w:rsid w:val="002B2400"/>
    <w:rsid w:val="002B26F6"/>
    <w:rsid w:val="002B297C"/>
    <w:rsid w:val="002B3803"/>
    <w:rsid w:val="002B414C"/>
    <w:rsid w:val="002B4400"/>
    <w:rsid w:val="002B460F"/>
    <w:rsid w:val="002B4D40"/>
    <w:rsid w:val="002B6584"/>
    <w:rsid w:val="002B6A7A"/>
    <w:rsid w:val="002B6B30"/>
    <w:rsid w:val="002B7493"/>
    <w:rsid w:val="002B7D93"/>
    <w:rsid w:val="002C1B73"/>
    <w:rsid w:val="002C1FF3"/>
    <w:rsid w:val="002C2527"/>
    <w:rsid w:val="002C4BC1"/>
    <w:rsid w:val="002C4ECF"/>
    <w:rsid w:val="002C587C"/>
    <w:rsid w:val="002D01EF"/>
    <w:rsid w:val="002D0302"/>
    <w:rsid w:val="002D06AD"/>
    <w:rsid w:val="002D0DEA"/>
    <w:rsid w:val="002D0EB7"/>
    <w:rsid w:val="002D0EC4"/>
    <w:rsid w:val="002D1BAF"/>
    <w:rsid w:val="002D1BF5"/>
    <w:rsid w:val="002D1E08"/>
    <w:rsid w:val="002D3670"/>
    <w:rsid w:val="002D4452"/>
    <w:rsid w:val="002D632B"/>
    <w:rsid w:val="002D678A"/>
    <w:rsid w:val="002D6D3F"/>
    <w:rsid w:val="002D7DFF"/>
    <w:rsid w:val="002E01EA"/>
    <w:rsid w:val="002E130E"/>
    <w:rsid w:val="002E2B9B"/>
    <w:rsid w:val="002E2C14"/>
    <w:rsid w:val="002E2C75"/>
    <w:rsid w:val="002E5574"/>
    <w:rsid w:val="002E58B2"/>
    <w:rsid w:val="002E6367"/>
    <w:rsid w:val="002E6DA7"/>
    <w:rsid w:val="002E6F8A"/>
    <w:rsid w:val="002E7429"/>
    <w:rsid w:val="002E7B09"/>
    <w:rsid w:val="002F0B06"/>
    <w:rsid w:val="002F0E15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5A0B"/>
    <w:rsid w:val="002F5D42"/>
    <w:rsid w:val="002F6939"/>
    <w:rsid w:val="002F7777"/>
    <w:rsid w:val="002F7CF4"/>
    <w:rsid w:val="002F7D63"/>
    <w:rsid w:val="003016CA"/>
    <w:rsid w:val="003023FB"/>
    <w:rsid w:val="0030417D"/>
    <w:rsid w:val="00304188"/>
    <w:rsid w:val="00305320"/>
    <w:rsid w:val="00306357"/>
    <w:rsid w:val="00307168"/>
    <w:rsid w:val="00307CAA"/>
    <w:rsid w:val="003101DE"/>
    <w:rsid w:val="00310AF1"/>
    <w:rsid w:val="00311736"/>
    <w:rsid w:val="00311CCD"/>
    <w:rsid w:val="00312501"/>
    <w:rsid w:val="00313400"/>
    <w:rsid w:val="003135B5"/>
    <w:rsid w:val="00313A0A"/>
    <w:rsid w:val="0031438B"/>
    <w:rsid w:val="00314472"/>
    <w:rsid w:val="00315F1A"/>
    <w:rsid w:val="0031629E"/>
    <w:rsid w:val="00317AD1"/>
    <w:rsid w:val="00320223"/>
    <w:rsid w:val="00320CAE"/>
    <w:rsid w:val="00320E2F"/>
    <w:rsid w:val="003212BB"/>
    <w:rsid w:val="003217FC"/>
    <w:rsid w:val="003221D3"/>
    <w:rsid w:val="003229E3"/>
    <w:rsid w:val="00322FBD"/>
    <w:rsid w:val="003232B7"/>
    <w:rsid w:val="003234D6"/>
    <w:rsid w:val="0032365D"/>
    <w:rsid w:val="003236E0"/>
    <w:rsid w:val="00323956"/>
    <w:rsid w:val="00323FAA"/>
    <w:rsid w:val="00325D19"/>
    <w:rsid w:val="003263CC"/>
    <w:rsid w:val="00326884"/>
    <w:rsid w:val="00326D04"/>
    <w:rsid w:val="00331BF6"/>
    <w:rsid w:val="0033341D"/>
    <w:rsid w:val="00333B63"/>
    <w:rsid w:val="003344DC"/>
    <w:rsid w:val="00335C9B"/>
    <w:rsid w:val="003370D5"/>
    <w:rsid w:val="0034045C"/>
    <w:rsid w:val="00341EF7"/>
    <w:rsid w:val="00342111"/>
    <w:rsid w:val="003421C9"/>
    <w:rsid w:val="00343C00"/>
    <w:rsid w:val="00343DDF"/>
    <w:rsid w:val="00343EBB"/>
    <w:rsid w:val="00344921"/>
    <w:rsid w:val="00344F3D"/>
    <w:rsid w:val="0034541A"/>
    <w:rsid w:val="0034544B"/>
    <w:rsid w:val="00345685"/>
    <w:rsid w:val="00346F6C"/>
    <w:rsid w:val="003471DF"/>
    <w:rsid w:val="00350AB3"/>
    <w:rsid w:val="003514C1"/>
    <w:rsid w:val="003518EC"/>
    <w:rsid w:val="003525B6"/>
    <w:rsid w:val="00352894"/>
    <w:rsid w:val="0035342A"/>
    <w:rsid w:val="00353488"/>
    <w:rsid w:val="00353E7E"/>
    <w:rsid w:val="003540F6"/>
    <w:rsid w:val="0035436A"/>
    <w:rsid w:val="00355543"/>
    <w:rsid w:val="00355B0C"/>
    <w:rsid w:val="00355C10"/>
    <w:rsid w:val="00355C43"/>
    <w:rsid w:val="0035620C"/>
    <w:rsid w:val="0035628C"/>
    <w:rsid w:val="00356621"/>
    <w:rsid w:val="00356E23"/>
    <w:rsid w:val="003574ED"/>
    <w:rsid w:val="00357977"/>
    <w:rsid w:val="00362899"/>
    <w:rsid w:val="00363B9A"/>
    <w:rsid w:val="00363F14"/>
    <w:rsid w:val="0036446A"/>
    <w:rsid w:val="00365F03"/>
    <w:rsid w:val="003716FE"/>
    <w:rsid w:val="00371D14"/>
    <w:rsid w:val="003723F9"/>
    <w:rsid w:val="00373653"/>
    <w:rsid w:val="00373CE5"/>
    <w:rsid w:val="003755AA"/>
    <w:rsid w:val="00375E1C"/>
    <w:rsid w:val="003762D8"/>
    <w:rsid w:val="003765F1"/>
    <w:rsid w:val="00376E5D"/>
    <w:rsid w:val="00376FE5"/>
    <w:rsid w:val="00377133"/>
    <w:rsid w:val="00377C0A"/>
    <w:rsid w:val="0038011F"/>
    <w:rsid w:val="00380F12"/>
    <w:rsid w:val="003819FF"/>
    <w:rsid w:val="00381B06"/>
    <w:rsid w:val="003822DC"/>
    <w:rsid w:val="003825FD"/>
    <w:rsid w:val="003828EE"/>
    <w:rsid w:val="00383565"/>
    <w:rsid w:val="003836E9"/>
    <w:rsid w:val="00383B1B"/>
    <w:rsid w:val="00383B79"/>
    <w:rsid w:val="00385377"/>
    <w:rsid w:val="00386536"/>
    <w:rsid w:val="00387B0C"/>
    <w:rsid w:val="00387F3D"/>
    <w:rsid w:val="0039072B"/>
    <w:rsid w:val="00392A6F"/>
    <w:rsid w:val="00392DF8"/>
    <w:rsid w:val="00392E7C"/>
    <w:rsid w:val="00394432"/>
    <w:rsid w:val="00395155"/>
    <w:rsid w:val="00395932"/>
    <w:rsid w:val="0039798C"/>
    <w:rsid w:val="003A1F89"/>
    <w:rsid w:val="003A2076"/>
    <w:rsid w:val="003A39F2"/>
    <w:rsid w:val="003A763E"/>
    <w:rsid w:val="003A793E"/>
    <w:rsid w:val="003B0827"/>
    <w:rsid w:val="003B0DBD"/>
    <w:rsid w:val="003B2E68"/>
    <w:rsid w:val="003B31F5"/>
    <w:rsid w:val="003B49F8"/>
    <w:rsid w:val="003B4A50"/>
    <w:rsid w:val="003B53D7"/>
    <w:rsid w:val="003B54C0"/>
    <w:rsid w:val="003B5883"/>
    <w:rsid w:val="003B59D9"/>
    <w:rsid w:val="003B616A"/>
    <w:rsid w:val="003B745C"/>
    <w:rsid w:val="003B7983"/>
    <w:rsid w:val="003C086B"/>
    <w:rsid w:val="003C2236"/>
    <w:rsid w:val="003C23D0"/>
    <w:rsid w:val="003C34B9"/>
    <w:rsid w:val="003C58DB"/>
    <w:rsid w:val="003C65DC"/>
    <w:rsid w:val="003C6902"/>
    <w:rsid w:val="003C72A0"/>
    <w:rsid w:val="003C794E"/>
    <w:rsid w:val="003D0113"/>
    <w:rsid w:val="003D07AB"/>
    <w:rsid w:val="003D0C7C"/>
    <w:rsid w:val="003D1338"/>
    <w:rsid w:val="003D2210"/>
    <w:rsid w:val="003D4314"/>
    <w:rsid w:val="003D4639"/>
    <w:rsid w:val="003D5DCB"/>
    <w:rsid w:val="003D689F"/>
    <w:rsid w:val="003D6BE6"/>
    <w:rsid w:val="003D6E06"/>
    <w:rsid w:val="003D6F9C"/>
    <w:rsid w:val="003D7866"/>
    <w:rsid w:val="003D7C62"/>
    <w:rsid w:val="003E100B"/>
    <w:rsid w:val="003E10A4"/>
    <w:rsid w:val="003E119E"/>
    <w:rsid w:val="003E17AA"/>
    <w:rsid w:val="003E1CE0"/>
    <w:rsid w:val="003E264E"/>
    <w:rsid w:val="003E3142"/>
    <w:rsid w:val="003E436F"/>
    <w:rsid w:val="003E4E3D"/>
    <w:rsid w:val="003E5938"/>
    <w:rsid w:val="003E5DF9"/>
    <w:rsid w:val="003E5ED4"/>
    <w:rsid w:val="003E6671"/>
    <w:rsid w:val="003E682C"/>
    <w:rsid w:val="003E7065"/>
    <w:rsid w:val="003E74B3"/>
    <w:rsid w:val="003E75C6"/>
    <w:rsid w:val="003E7EC3"/>
    <w:rsid w:val="003F056F"/>
    <w:rsid w:val="003F0727"/>
    <w:rsid w:val="003F0A9B"/>
    <w:rsid w:val="003F12E1"/>
    <w:rsid w:val="003F2529"/>
    <w:rsid w:val="003F282E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26C4"/>
    <w:rsid w:val="00403F06"/>
    <w:rsid w:val="00404D75"/>
    <w:rsid w:val="0040600C"/>
    <w:rsid w:val="00407C11"/>
    <w:rsid w:val="00410CFC"/>
    <w:rsid w:val="00412602"/>
    <w:rsid w:val="00412801"/>
    <w:rsid w:val="004131C0"/>
    <w:rsid w:val="0041511D"/>
    <w:rsid w:val="00415375"/>
    <w:rsid w:val="00415733"/>
    <w:rsid w:val="004157AE"/>
    <w:rsid w:val="004165D0"/>
    <w:rsid w:val="004166E9"/>
    <w:rsid w:val="00416A71"/>
    <w:rsid w:val="004174B7"/>
    <w:rsid w:val="00417DD7"/>
    <w:rsid w:val="004203BB"/>
    <w:rsid w:val="0042079B"/>
    <w:rsid w:val="00421554"/>
    <w:rsid w:val="0042269A"/>
    <w:rsid w:val="00423F53"/>
    <w:rsid w:val="00424D8A"/>
    <w:rsid w:val="00424DA2"/>
    <w:rsid w:val="00425AF0"/>
    <w:rsid w:val="00426B06"/>
    <w:rsid w:val="0042767F"/>
    <w:rsid w:val="00431CEA"/>
    <w:rsid w:val="00440040"/>
    <w:rsid w:val="0044154C"/>
    <w:rsid w:val="00441E95"/>
    <w:rsid w:val="00442D8F"/>
    <w:rsid w:val="0044311E"/>
    <w:rsid w:val="00443F74"/>
    <w:rsid w:val="004440BF"/>
    <w:rsid w:val="004440F3"/>
    <w:rsid w:val="00445999"/>
    <w:rsid w:val="004460DD"/>
    <w:rsid w:val="004479C9"/>
    <w:rsid w:val="00447CF3"/>
    <w:rsid w:val="00450227"/>
    <w:rsid w:val="00450C03"/>
    <w:rsid w:val="00450DC5"/>
    <w:rsid w:val="004533F3"/>
    <w:rsid w:val="00453EDC"/>
    <w:rsid w:val="004542F9"/>
    <w:rsid w:val="0045533F"/>
    <w:rsid w:val="00455867"/>
    <w:rsid w:val="0045597C"/>
    <w:rsid w:val="00456DB3"/>
    <w:rsid w:val="00457145"/>
    <w:rsid w:val="004606F2"/>
    <w:rsid w:val="00460F79"/>
    <w:rsid w:val="00461300"/>
    <w:rsid w:val="0046130B"/>
    <w:rsid w:val="00463700"/>
    <w:rsid w:val="00466214"/>
    <w:rsid w:val="00467FD7"/>
    <w:rsid w:val="00471F6A"/>
    <w:rsid w:val="00472600"/>
    <w:rsid w:val="00472889"/>
    <w:rsid w:val="004728BD"/>
    <w:rsid w:val="004729CF"/>
    <w:rsid w:val="00472BA0"/>
    <w:rsid w:val="004731D5"/>
    <w:rsid w:val="004737C1"/>
    <w:rsid w:val="00474551"/>
    <w:rsid w:val="0047585A"/>
    <w:rsid w:val="00476345"/>
    <w:rsid w:val="0047769B"/>
    <w:rsid w:val="004776A9"/>
    <w:rsid w:val="004778D8"/>
    <w:rsid w:val="004779F9"/>
    <w:rsid w:val="004809D4"/>
    <w:rsid w:val="0048215A"/>
    <w:rsid w:val="004829BC"/>
    <w:rsid w:val="00483559"/>
    <w:rsid w:val="00483874"/>
    <w:rsid w:val="00483B20"/>
    <w:rsid w:val="0048478B"/>
    <w:rsid w:val="0048591A"/>
    <w:rsid w:val="00485928"/>
    <w:rsid w:val="004863B8"/>
    <w:rsid w:val="0048662D"/>
    <w:rsid w:val="0048732B"/>
    <w:rsid w:val="0049007D"/>
    <w:rsid w:val="004901F7"/>
    <w:rsid w:val="004902C3"/>
    <w:rsid w:val="00490DC5"/>
    <w:rsid w:val="00491A73"/>
    <w:rsid w:val="00491BE9"/>
    <w:rsid w:val="00492334"/>
    <w:rsid w:val="00492C83"/>
    <w:rsid w:val="00493ED9"/>
    <w:rsid w:val="00494A1F"/>
    <w:rsid w:val="00494CB7"/>
    <w:rsid w:val="00494F46"/>
    <w:rsid w:val="00495175"/>
    <w:rsid w:val="0049535F"/>
    <w:rsid w:val="0049598E"/>
    <w:rsid w:val="004977E9"/>
    <w:rsid w:val="004A0508"/>
    <w:rsid w:val="004A0A66"/>
    <w:rsid w:val="004A2C0B"/>
    <w:rsid w:val="004A509C"/>
    <w:rsid w:val="004A5B27"/>
    <w:rsid w:val="004A6567"/>
    <w:rsid w:val="004A6B69"/>
    <w:rsid w:val="004A6CBD"/>
    <w:rsid w:val="004B0336"/>
    <w:rsid w:val="004B10F3"/>
    <w:rsid w:val="004B2462"/>
    <w:rsid w:val="004B25EA"/>
    <w:rsid w:val="004B3647"/>
    <w:rsid w:val="004B568D"/>
    <w:rsid w:val="004B6F80"/>
    <w:rsid w:val="004B7066"/>
    <w:rsid w:val="004B7B52"/>
    <w:rsid w:val="004B7F77"/>
    <w:rsid w:val="004C077E"/>
    <w:rsid w:val="004C156F"/>
    <w:rsid w:val="004C1602"/>
    <w:rsid w:val="004C2FA3"/>
    <w:rsid w:val="004C32AA"/>
    <w:rsid w:val="004C42AA"/>
    <w:rsid w:val="004C577B"/>
    <w:rsid w:val="004C6343"/>
    <w:rsid w:val="004C63C7"/>
    <w:rsid w:val="004C729B"/>
    <w:rsid w:val="004D0635"/>
    <w:rsid w:val="004D1393"/>
    <w:rsid w:val="004D1AA7"/>
    <w:rsid w:val="004D1FFB"/>
    <w:rsid w:val="004D34A0"/>
    <w:rsid w:val="004D37D1"/>
    <w:rsid w:val="004D5979"/>
    <w:rsid w:val="004D77B7"/>
    <w:rsid w:val="004D7FE9"/>
    <w:rsid w:val="004E0112"/>
    <w:rsid w:val="004E1980"/>
    <w:rsid w:val="004E4908"/>
    <w:rsid w:val="004E514D"/>
    <w:rsid w:val="004E5318"/>
    <w:rsid w:val="004E644A"/>
    <w:rsid w:val="004E7F2E"/>
    <w:rsid w:val="004F00CF"/>
    <w:rsid w:val="004F0767"/>
    <w:rsid w:val="004F09DE"/>
    <w:rsid w:val="004F10FD"/>
    <w:rsid w:val="004F25F6"/>
    <w:rsid w:val="004F3E27"/>
    <w:rsid w:val="004F4351"/>
    <w:rsid w:val="004F44FE"/>
    <w:rsid w:val="004F4FB0"/>
    <w:rsid w:val="004F5732"/>
    <w:rsid w:val="004F6C90"/>
    <w:rsid w:val="004F7BC8"/>
    <w:rsid w:val="00500101"/>
    <w:rsid w:val="00501A4A"/>
    <w:rsid w:val="0050320F"/>
    <w:rsid w:val="00503A52"/>
    <w:rsid w:val="00504463"/>
    <w:rsid w:val="00505C16"/>
    <w:rsid w:val="00507451"/>
    <w:rsid w:val="005078E8"/>
    <w:rsid w:val="0051090A"/>
    <w:rsid w:val="00510BAA"/>
    <w:rsid w:val="00512136"/>
    <w:rsid w:val="00512389"/>
    <w:rsid w:val="005125DD"/>
    <w:rsid w:val="005131E6"/>
    <w:rsid w:val="005134F0"/>
    <w:rsid w:val="0051359B"/>
    <w:rsid w:val="00513E18"/>
    <w:rsid w:val="00514431"/>
    <w:rsid w:val="00514B60"/>
    <w:rsid w:val="00515B9F"/>
    <w:rsid w:val="0051683D"/>
    <w:rsid w:val="00516A64"/>
    <w:rsid w:val="00521A6A"/>
    <w:rsid w:val="00522479"/>
    <w:rsid w:val="0052273D"/>
    <w:rsid w:val="00523EB5"/>
    <w:rsid w:val="005248BB"/>
    <w:rsid w:val="0052558C"/>
    <w:rsid w:val="005267D5"/>
    <w:rsid w:val="005273A1"/>
    <w:rsid w:val="00527ECA"/>
    <w:rsid w:val="00527F51"/>
    <w:rsid w:val="00530D72"/>
    <w:rsid w:val="0053251B"/>
    <w:rsid w:val="0053299B"/>
    <w:rsid w:val="00533045"/>
    <w:rsid w:val="005331E0"/>
    <w:rsid w:val="005333E9"/>
    <w:rsid w:val="00533934"/>
    <w:rsid w:val="005343C2"/>
    <w:rsid w:val="005346E7"/>
    <w:rsid w:val="00536F30"/>
    <w:rsid w:val="005376CA"/>
    <w:rsid w:val="00540637"/>
    <w:rsid w:val="00540FD7"/>
    <w:rsid w:val="00541CC2"/>
    <w:rsid w:val="00543002"/>
    <w:rsid w:val="00543E13"/>
    <w:rsid w:val="00544225"/>
    <w:rsid w:val="00544893"/>
    <w:rsid w:val="00545194"/>
    <w:rsid w:val="005457FF"/>
    <w:rsid w:val="00545B59"/>
    <w:rsid w:val="00545EF4"/>
    <w:rsid w:val="00547970"/>
    <w:rsid w:val="00547A5C"/>
    <w:rsid w:val="0055044B"/>
    <w:rsid w:val="005513A1"/>
    <w:rsid w:val="00551588"/>
    <w:rsid w:val="0055178F"/>
    <w:rsid w:val="005519DA"/>
    <w:rsid w:val="0055551F"/>
    <w:rsid w:val="00555DB9"/>
    <w:rsid w:val="00557E6C"/>
    <w:rsid w:val="00560EE8"/>
    <w:rsid w:val="005611A8"/>
    <w:rsid w:val="00561D10"/>
    <w:rsid w:val="0056463D"/>
    <w:rsid w:val="00564833"/>
    <w:rsid w:val="00565734"/>
    <w:rsid w:val="005659EF"/>
    <w:rsid w:val="00566BC1"/>
    <w:rsid w:val="00566D3B"/>
    <w:rsid w:val="00572DF8"/>
    <w:rsid w:val="00573A0F"/>
    <w:rsid w:val="005742DB"/>
    <w:rsid w:val="00575C2D"/>
    <w:rsid w:val="00576320"/>
    <w:rsid w:val="00576845"/>
    <w:rsid w:val="00577429"/>
    <w:rsid w:val="00577EC9"/>
    <w:rsid w:val="005800B3"/>
    <w:rsid w:val="00580AF3"/>
    <w:rsid w:val="00580D3D"/>
    <w:rsid w:val="00582BEF"/>
    <w:rsid w:val="005842AF"/>
    <w:rsid w:val="00584A5F"/>
    <w:rsid w:val="0058518C"/>
    <w:rsid w:val="00585BB8"/>
    <w:rsid w:val="005865A9"/>
    <w:rsid w:val="00586B00"/>
    <w:rsid w:val="0058728E"/>
    <w:rsid w:val="005873DE"/>
    <w:rsid w:val="0058758F"/>
    <w:rsid w:val="00590010"/>
    <w:rsid w:val="005908BB"/>
    <w:rsid w:val="0059124B"/>
    <w:rsid w:val="00591617"/>
    <w:rsid w:val="00591A14"/>
    <w:rsid w:val="00591A60"/>
    <w:rsid w:val="00592877"/>
    <w:rsid w:val="00593213"/>
    <w:rsid w:val="005942CC"/>
    <w:rsid w:val="00597694"/>
    <w:rsid w:val="005A06F2"/>
    <w:rsid w:val="005A1EFF"/>
    <w:rsid w:val="005A1FD7"/>
    <w:rsid w:val="005A22F6"/>
    <w:rsid w:val="005A2710"/>
    <w:rsid w:val="005A3122"/>
    <w:rsid w:val="005A394B"/>
    <w:rsid w:val="005A7AC8"/>
    <w:rsid w:val="005A7C58"/>
    <w:rsid w:val="005B0A0D"/>
    <w:rsid w:val="005B11DB"/>
    <w:rsid w:val="005B1258"/>
    <w:rsid w:val="005B1A03"/>
    <w:rsid w:val="005B1D9E"/>
    <w:rsid w:val="005B3880"/>
    <w:rsid w:val="005B5D8B"/>
    <w:rsid w:val="005B6ED8"/>
    <w:rsid w:val="005B7A75"/>
    <w:rsid w:val="005C0379"/>
    <w:rsid w:val="005C131D"/>
    <w:rsid w:val="005C13F6"/>
    <w:rsid w:val="005C1BF0"/>
    <w:rsid w:val="005C20AC"/>
    <w:rsid w:val="005C2169"/>
    <w:rsid w:val="005C2954"/>
    <w:rsid w:val="005C341C"/>
    <w:rsid w:val="005C39AB"/>
    <w:rsid w:val="005C3B55"/>
    <w:rsid w:val="005C3D8B"/>
    <w:rsid w:val="005C4E75"/>
    <w:rsid w:val="005C563A"/>
    <w:rsid w:val="005C67AE"/>
    <w:rsid w:val="005C6855"/>
    <w:rsid w:val="005C68CF"/>
    <w:rsid w:val="005C7C9C"/>
    <w:rsid w:val="005D0C52"/>
    <w:rsid w:val="005D51A6"/>
    <w:rsid w:val="005D5D64"/>
    <w:rsid w:val="005D617C"/>
    <w:rsid w:val="005D64ED"/>
    <w:rsid w:val="005D6F71"/>
    <w:rsid w:val="005D706A"/>
    <w:rsid w:val="005E2E18"/>
    <w:rsid w:val="005E3D54"/>
    <w:rsid w:val="005E4920"/>
    <w:rsid w:val="005E5C40"/>
    <w:rsid w:val="005E6A3B"/>
    <w:rsid w:val="005E72F2"/>
    <w:rsid w:val="005F0962"/>
    <w:rsid w:val="005F0CB6"/>
    <w:rsid w:val="005F1327"/>
    <w:rsid w:val="005F13AB"/>
    <w:rsid w:val="005F162E"/>
    <w:rsid w:val="005F280B"/>
    <w:rsid w:val="005F283C"/>
    <w:rsid w:val="005F3718"/>
    <w:rsid w:val="005F42FE"/>
    <w:rsid w:val="005F4E0D"/>
    <w:rsid w:val="005F4E6C"/>
    <w:rsid w:val="005F593A"/>
    <w:rsid w:val="005F764C"/>
    <w:rsid w:val="005F78A4"/>
    <w:rsid w:val="005F7DC5"/>
    <w:rsid w:val="00600178"/>
    <w:rsid w:val="0060078B"/>
    <w:rsid w:val="006009BD"/>
    <w:rsid w:val="00600CA4"/>
    <w:rsid w:val="00601C15"/>
    <w:rsid w:val="00603A4B"/>
    <w:rsid w:val="00605EB9"/>
    <w:rsid w:val="0060602B"/>
    <w:rsid w:val="006061B1"/>
    <w:rsid w:val="006062FE"/>
    <w:rsid w:val="00610089"/>
    <w:rsid w:val="00610458"/>
    <w:rsid w:val="00610469"/>
    <w:rsid w:val="0061150D"/>
    <w:rsid w:val="00612424"/>
    <w:rsid w:val="006125F3"/>
    <w:rsid w:val="0061331A"/>
    <w:rsid w:val="0061341D"/>
    <w:rsid w:val="00614E1C"/>
    <w:rsid w:val="00615D12"/>
    <w:rsid w:val="00616B1E"/>
    <w:rsid w:val="00616D8E"/>
    <w:rsid w:val="00620144"/>
    <w:rsid w:val="00620169"/>
    <w:rsid w:val="00620606"/>
    <w:rsid w:val="0062077D"/>
    <w:rsid w:val="0062255B"/>
    <w:rsid w:val="00622EF7"/>
    <w:rsid w:val="00624B5E"/>
    <w:rsid w:val="00624C53"/>
    <w:rsid w:val="00625297"/>
    <w:rsid w:val="00626602"/>
    <w:rsid w:val="006269A4"/>
    <w:rsid w:val="00627846"/>
    <w:rsid w:val="00627884"/>
    <w:rsid w:val="00630AB3"/>
    <w:rsid w:val="006318AB"/>
    <w:rsid w:val="006323D4"/>
    <w:rsid w:val="00633445"/>
    <w:rsid w:val="00634378"/>
    <w:rsid w:val="00634E8B"/>
    <w:rsid w:val="00634EEE"/>
    <w:rsid w:val="00634FB4"/>
    <w:rsid w:val="00634FEA"/>
    <w:rsid w:val="006350BF"/>
    <w:rsid w:val="00635998"/>
    <w:rsid w:val="00635DFD"/>
    <w:rsid w:val="00636044"/>
    <w:rsid w:val="00636208"/>
    <w:rsid w:val="00640067"/>
    <w:rsid w:val="00640880"/>
    <w:rsid w:val="00640EEA"/>
    <w:rsid w:val="00641A63"/>
    <w:rsid w:val="00641AA6"/>
    <w:rsid w:val="00641E40"/>
    <w:rsid w:val="00642172"/>
    <w:rsid w:val="00642FFE"/>
    <w:rsid w:val="0064323B"/>
    <w:rsid w:val="00643913"/>
    <w:rsid w:val="00644138"/>
    <w:rsid w:val="006441BD"/>
    <w:rsid w:val="00647ED1"/>
    <w:rsid w:val="00651063"/>
    <w:rsid w:val="00651281"/>
    <w:rsid w:val="0065262C"/>
    <w:rsid w:val="0065294E"/>
    <w:rsid w:val="006537A0"/>
    <w:rsid w:val="00653B1D"/>
    <w:rsid w:val="00653B39"/>
    <w:rsid w:val="0065435B"/>
    <w:rsid w:val="00654FDA"/>
    <w:rsid w:val="00655750"/>
    <w:rsid w:val="00656F8B"/>
    <w:rsid w:val="0065721B"/>
    <w:rsid w:val="0065724A"/>
    <w:rsid w:val="00661154"/>
    <w:rsid w:val="00662643"/>
    <w:rsid w:val="0066460E"/>
    <w:rsid w:val="00665575"/>
    <w:rsid w:val="006658F5"/>
    <w:rsid w:val="00666CDA"/>
    <w:rsid w:val="00666F75"/>
    <w:rsid w:val="00667EA0"/>
    <w:rsid w:val="00667EED"/>
    <w:rsid w:val="0067035E"/>
    <w:rsid w:val="00670EB2"/>
    <w:rsid w:val="0067132E"/>
    <w:rsid w:val="00671D74"/>
    <w:rsid w:val="00671EFC"/>
    <w:rsid w:val="00672514"/>
    <w:rsid w:val="006735F9"/>
    <w:rsid w:val="006739BC"/>
    <w:rsid w:val="00673B19"/>
    <w:rsid w:val="00675070"/>
    <w:rsid w:val="00675CB6"/>
    <w:rsid w:val="00677637"/>
    <w:rsid w:val="0067768E"/>
    <w:rsid w:val="0068137E"/>
    <w:rsid w:val="00682187"/>
    <w:rsid w:val="006841B5"/>
    <w:rsid w:val="00684A7A"/>
    <w:rsid w:val="00685A07"/>
    <w:rsid w:val="006875A5"/>
    <w:rsid w:val="00687F1E"/>
    <w:rsid w:val="006900EF"/>
    <w:rsid w:val="00690BC7"/>
    <w:rsid w:val="00692037"/>
    <w:rsid w:val="00695934"/>
    <w:rsid w:val="00695C87"/>
    <w:rsid w:val="00696F01"/>
    <w:rsid w:val="006A0C1F"/>
    <w:rsid w:val="006A1B19"/>
    <w:rsid w:val="006A26A0"/>
    <w:rsid w:val="006A335A"/>
    <w:rsid w:val="006A4A63"/>
    <w:rsid w:val="006A4C3A"/>
    <w:rsid w:val="006A5277"/>
    <w:rsid w:val="006A6E80"/>
    <w:rsid w:val="006A7912"/>
    <w:rsid w:val="006B1CD2"/>
    <w:rsid w:val="006B2041"/>
    <w:rsid w:val="006B342B"/>
    <w:rsid w:val="006B535D"/>
    <w:rsid w:val="006B64EB"/>
    <w:rsid w:val="006B691C"/>
    <w:rsid w:val="006B72CD"/>
    <w:rsid w:val="006B78D3"/>
    <w:rsid w:val="006B7A39"/>
    <w:rsid w:val="006B7C6C"/>
    <w:rsid w:val="006C041C"/>
    <w:rsid w:val="006C0AC7"/>
    <w:rsid w:val="006C11B8"/>
    <w:rsid w:val="006C268D"/>
    <w:rsid w:val="006C2B0E"/>
    <w:rsid w:val="006C2DA0"/>
    <w:rsid w:val="006C41BF"/>
    <w:rsid w:val="006C45E9"/>
    <w:rsid w:val="006C478F"/>
    <w:rsid w:val="006C5B04"/>
    <w:rsid w:val="006C5DFF"/>
    <w:rsid w:val="006C6101"/>
    <w:rsid w:val="006C67AB"/>
    <w:rsid w:val="006C7EEA"/>
    <w:rsid w:val="006D0194"/>
    <w:rsid w:val="006D0A55"/>
    <w:rsid w:val="006D0F53"/>
    <w:rsid w:val="006D1E8F"/>
    <w:rsid w:val="006D3508"/>
    <w:rsid w:val="006D3C8E"/>
    <w:rsid w:val="006D42BA"/>
    <w:rsid w:val="006D4403"/>
    <w:rsid w:val="006D4A54"/>
    <w:rsid w:val="006D5082"/>
    <w:rsid w:val="006D5948"/>
    <w:rsid w:val="006D5A5D"/>
    <w:rsid w:val="006D7405"/>
    <w:rsid w:val="006D7EEC"/>
    <w:rsid w:val="006E16CE"/>
    <w:rsid w:val="006E1E83"/>
    <w:rsid w:val="006E2A2B"/>
    <w:rsid w:val="006E3246"/>
    <w:rsid w:val="006E3C9D"/>
    <w:rsid w:val="006E4CEC"/>
    <w:rsid w:val="006E5324"/>
    <w:rsid w:val="006E5549"/>
    <w:rsid w:val="006E5F5E"/>
    <w:rsid w:val="006E67D8"/>
    <w:rsid w:val="006E6BE7"/>
    <w:rsid w:val="006E7125"/>
    <w:rsid w:val="006E7176"/>
    <w:rsid w:val="006E7726"/>
    <w:rsid w:val="006E779D"/>
    <w:rsid w:val="006E78AF"/>
    <w:rsid w:val="006E7B92"/>
    <w:rsid w:val="006F0DB2"/>
    <w:rsid w:val="006F1B4B"/>
    <w:rsid w:val="006F299A"/>
    <w:rsid w:val="006F2A14"/>
    <w:rsid w:val="006F2FE8"/>
    <w:rsid w:val="006F596C"/>
    <w:rsid w:val="0070167B"/>
    <w:rsid w:val="007016CD"/>
    <w:rsid w:val="007016D9"/>
    <w:rsid w:val="00701F95"/>
    <w:rsid w:val="0070323F"/>
    <w:rsid w:val="00703A91"/>
    <w:rsid w:val="00703AFE"/>
    <w:rsid w:val="00704ACD"/>
    <w:rsid w:val="00706FBC"/>
    <w:rsid w:val="00710E58"/>
    <w:rsid w:val="00711E8C"/>
    <w:rsid w:val="00713D7F"/>
    <w:rsid w:val="007145A8"/>
    <w:rsid w:val="007156EC"/>
    <w:rsid w:val="00715A1B"/>
    <w:rsid w:val="00715A9A"/>
    <w:rsid w:val="00715DE7"/>
    <w:rsid w:val="00716D86"/>
    <w:rsid w:val="00716F35"/>
    <w:rsid w:val="00717064"/>
    <w:rsid w:val="0072177A"/>
    <w:rsid w:val="00722E8F"/>
    <w:rsid w:val="00722F3B"/>
    <w:rsid w:val="00722FF1"/>
    <w:rsid w:val="00723BC7"/>
    <w:rsid w:val="00723D72"/>
    <w:rsid w:val="00723FC9"/>
    <w:rsid w:val="00724EA1"/>
    <w:rsid w:val="00724F00"/>
    <w:rsid w:val="00725BE2"/>
    <w:rsid w:val="00725C0A"/>
    <w:rsid w:val="0072613F"/>
    <w:rsid w:val="00726DEA"/>
    <w:rsid w:val="00726EDB"/>
    <w:rsid w:val="00730B33"/>
    <w:rsid w:val="00730DD9"/>
    <w:rsid w:val="00731935"/>
    <w:rsid w:val="00733BA1"/>
    <w:rsid w:val="007345A8"/>
    <w:rsid w:val="00734D2A"/>
    <w:rsid w:val="00735EA8"/>
    <w:rsid w:val="00735FA0"/>
    <w:rsid w:val="007373D8"/>
    <w:rsid w:val="007404AA"/>
    <w:rsid w:val="00740FF9"/>
    <w:rsid w:val="0074127C"/>
    <w:rsid w:val="00742215"/>
    <w:rsid w:val="0074395E"/>
    <w:rsid w:val="00744674"/>
    <w:rsid w:val="0074471D"/>
    <w:rsid w:val="00744C6D"/>
    <w:rsid w:val="007451CC"/>
    <w:rsid w:val="007453A9"/>
    <w:rsid w:val="0074694A"/>
    <w:rsid w:val="00746BCB"/>
    <w:rsid w:val="00747C56"/>
    <w:rsid w:val="00750161"/>
    <w:rsid w:val="007516D7"/>
    <w:rsid w:val="0075189F"/>
    <w:rsid w:val="00752403"/>
    <w:rsid w:val="007528A2"/>
    <w:rsid w:val="00752B14"/>
    <w:rsid w:val="00752D2C"/>
    <w:rsid w:val="00753064"/>
    <w:rsid w:val="0075463C"/>
    <w:rsid w:val="007546E8"/>
    <w:rsid w:val="007551C9"/>
    <w:rsid w:val="00755474"/>
    <w:rsid w:val="00755792"/>
    <w:rsid w:val="00755F0E"/>
    <w:rsid w:val="007560DE"/>
    <w:rsid w:val="0075737A"/>
    <w:rsid w:val="00757407"/>
    <w:rsid w:val="007574F4"/>
    <w:rsid w:val="00757B00"/>
    <w:rsid w:val="007601DF"/>
    <w:rsid w:val="007604B5"/>
    <w:rsid w:val="007604D3"/>
    <w:rsid w:val="007638C4"/>
    <w:rsid w:val="00763EFF"/>
    <w:rsid w:val="00764694"/>
    <w:rsid w:val="00765AEC"/>
    <w:rsid w:val="00765B92"/>
    <w:rsid w:val="00765F50"/>
    <w:rsid w:val="007661CB"/>
    <w:rsid w:val="007672EC"/>
    <w:rsid w:val="0076754F"/>
    <w:rsid w:val="00771D42"/>
    <w:rsid w:val="007732C4"/>
    <w:rsid w:val="007744D2"/>
    <w:rsid w:val="007745DF"/>
    <w:rsid w:val="00775686"/>
    <w:rsid w:val="00776521"/>
    <w:rsid w:val="0077690B"/>
    <w:rsid w:val="0077752B"/>
    <w:rsid w:val="00780C2D"/>
    <w:rsid w:val="00781EC4"/>
    <w:rsid w:val="007820E1"/>
    <w:rsid w:val="0078212B"/>
    <w:rsid w:val="007824BD"/>
    <w:rsid w:val="00783013"/>
    <w:rsid w:val="0078336E"/>
    <w:rsid w:val="007846C9"/>
    <w:rsid w:val="00784913"/>
    <w:rsid w:val="00784C41"/>
    <w:rsid w:val="00785411"/>
    <w:rsid w:val="00786F83"/>
    <w:rsid w:val="00787316"/>
    <w:rsid w:val="00787454"/>
    <w:rsid w:val="007877F2"/>
    <w:rsid w:val="007905B7"/>
    <w:rsid w:val="007919CD"/>
    <w:rsid w:val="00791C36"/>
    <w:rsid w:val="0079217C"/>
    <w:rsid w:val="0079233B"/>
    <w:rsid w:val="007939AB"/>
    <w:rsid w:val="007940DC"/>
    <w:rsid w:val="007947C0"/>
    <w:rsid w:val="00794CB7"/>
    <w:rsid w:val="00795249"/>
    <w:rsid w:val="0079524C"/>
    <w:rsid w:val="00796758"/>
    <w:rsid w:val="007974C4"/>
    <w:rsid w:val="00797693"/>
    <w:rsid w:val="007A0EA1"/>
    <w:rsid w:val="007A1536"/>
    <w:rsid w:val="007A2218"/>
    <w:rsid w:val="007A3098"/>
    <w:rsid w:val="007A609E"/>
    <w:rsid w:val="007A647C"/>
    <w:rsid w:val="007A6570"/>
    <w:rsid w:val="007A657F"/>
    <w:rsid w:val="007A68E4"/>
    <w:rsid w:val="007A6BD3"/>
    <w:rsid w:val="007A7B0D"/>
    <w:rsid w:val="007B0265"/>
    <w:rsid w:val="007B3610"/>
    <w:rsid w:val="007B4730"/>
    <w:rsid w:val="007B78EE"/>
    <w:rsid w:val="007C072F"/>
    <w:rsid w:val="007C1185"/>
    <w:rsid w:val="007C1A9A"/>
    <w:rsid w:val="007C247D"/>
    <w:rsid w:val="007C3874"/>
    <w:rsid w:val="007C3FDB"/>
    <w:rsid w:val="007C42C2"/>
    <w:rsid w:val="007C4B2D"/>
    <w:rsid w:val="007C4B36"/>
    <w:rsid w:val="007C70AD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BB3"/>
    <w:rsid w:val="007E0851"/>
    <w:rsid w:val="007E0951"/>
    <w:rsid w:val="007E19AE"/>
    <w:rsid w:val="007E28DE"/>
    <w:rsid w:val="007E2F9F"/>
    <w:rsid w:val="007E3928"/>
    <w:rsid w:val="007E5112"/>
    <w:rsid w:val="007E757B"/>
    <w:rsid w:val="007F040C"/>
    <w:rsid w:val="007F0798"/>
    <w:rsid w:val="007F2123"/>
    <w:rsid w:val="007F2EA7"/>
    <w:rsid w:val="007F4455"/>
    <w:rsid w:val="007F4F7C"/>
    <w:rsid w:val="007F546E"/>
    <w:rsid w:val="007F6F7D"/>
    <w:rsid w:val="00800460"/>
    <w:rsid w:val="00800545"/>
    <w:rsid w:val="00800AC2"/>
    <w:rsid w:val="00800E81"/>
    <w:rsid w:val="00800FC0"/>
    <w:rsid w:val="00801081"/>
    <w:rsid w:val="008022A8"/>
    <w:rsid w:val="00802A5E"/>
    <w:rsid w:val="00803164"/>
    <w:rsid w:val="008036D7"/>
    <w:rsid w:val="0080524E"/>
    <w:rsid w:val="00806575"/>
    <w:rsid w:val="008072B7"/>
    <w:rsid w:val="0081136F"/>
    <w:rsid w:val="00811866"/>
    <w:rsid w:val="0081224A"/>
    <w:rsid w:val="0081244A"/>
    <w:rsid w:val="00812808"/>
    <w:rsid w:val="00813423"/>
    <w:rsid w:val="00815877"/>
    <w:rsid w:val="00815D2E"/>
    <w:rsid w:val="008163AB"/>
    <w:rsid w:val="00816F28"/>
    <w:rsid w:val="00817BD7"/>
    <w:rsid w:val="0082131E"/>
    <w:rsid w:val="008215B2"/>
    <w:rsid w:val="00821DDC"/>
    <w:rsid w:val="0082201C"/>
    <w:rsid w:val="008223FE"/>
    <w:rsid w:val="008226DC"/>
    <w:rsid w:val="008230DD"/>
    <w:rsid w:val="008236BC"/>
    <w:rsid w:val="0082384A"/>
    <w:rsid w:val="008238F1"/>
    <w:rsid w:val="00823FAF"/>
    <w:rsid w:val="008256C9"/>
    <w:rsid w:val="008259CB"/>
    <w:rsid w:val="00825E68"/>
    <w:rsid w:val="00826951"/>
    <w:rsid w:val="00830180"/>
    <w:rsid w:val="00833725"/>
    <w:rsid w:val="00833EB6"/>
    <w:rsid w:val="00833F79"/>
    <w:rsid w:val="008340BB"/>
    <w:rsid w:val="008354F7"/>
    <w:rsid w:val="00836701"/>
    <w:rsid w:val="00836D11"/>
    <w:rsid w:val="00836FC0"/>
    <w:rsid w:val="0084038A"/>
    <w:rsid w:val="00841E18"/>
    <w:rsid w:val="008434E1"/>
    <w:rsid w:val="00844908"/>
    <w:rsid w:val="008453B3"/>
    <w:rsid w:val="00845907"/>
    <w:rsid w:val="0084643C"/>
    <w:rsid w:val="00846EE5"/>
    <w:rsid w:val="0084742F"/>
    <w:rsid w:val="00847B3D"/>
    <w:rsid w:val="00847B86"/>
    <w:rsid w:val="00847E8D"/>
    <w:rsid w:val="0085102F"/>
    <w:rsid w:val="0085187A"/>
    <w:rsid w:val="00852558"/>
    <w:rsid w:val="00852FB6"/>
    <w:rsid w:val="008544F4"/>
    <w:rsid w:val="00855B2E"/>
    <w:rsid w:val="00857A60"/>
    <w:rsid w:val="00857BA3"/>
    <w:rsid w:val="008608E6"/>
    <w:rsid w:val="0086136E"/>
    <w:rsid w:val="008638E9"/>
    <w:rsid w:val="008641C2"/>
    <w:rsid w:val="00866BC9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D8E"/>
    <w:rsid w:val="00874E5D"/>
    <w:rsid w:val="008753F0"/>
    <w:rsid w:val="0087611F"/>
    <w:rsid w:val="00877500"/>
    <w:rsid w:val="00877757"/>
    <w:rsid w:val="00877DC8"/>
    <w:rsid w:val="00880A13"/>
    <w:rsid w:val="008814E2"/>
    <w:rsid w:val="008832FF"/>
    <w:rsid w:val="00884BBA"/>
    <w:rsid w:val="00887B32"/>
    <w:rsid w:val="00890790"/>
    <w:rsid w:val="00890BC2"/>
    <w:rsid w:val="00890CBD"/>
    <w:rsid w:val="00892123"/>
    <w:rsid w:val="00892EAA"/>
    <w:rsid w:val="0089418D"/>
    <w:rsid w:val="0089423F"/>
    <w:rsid w:val="00894AD3"/>
    <w:rsid w:val="00895B50"/>
    <w:rsid w:val="008960B5"/>
    <w:rsid w:val="00896DB8"/>
    <w:rsid w:val="008975AE"/>
    <w:rsid w:val="00897AC0"/>
    <w:rsid w:val="00897E6E"/>
    <w:rsid w:val="008A049D"/>
    <w:rsid w:val="008A085A"/>
    <w:rsid w:val="008A1CA2"/>
    <w:rsid w:val="008A4342"/>
    <w:rsid w:val="008A44C3"/>
    <w:rsid w:val="008A4D92"/>
    <w:rsid w:val="008A5A08"/>
    <w:rsid w:val="008B0D74"/>
    <w:rsid w:val="008B1142"/>
    <w:rsid w:val="008B1723"/>
    <w:rsid w:val="008B1A7C"/>
    <w:rsid w:val="008B4AAB"/>
    <w:rsid w:val="008B4AC3"/>
    <w:rsid w:val="008B54D1"/>
    <w:rsid w:val="008B6787"/>
    <w:rsid w:val="008B69BC"/>
    <w:rsid w:val="008B7524"/>
    <w:rsid w:val="008B780E"/>
    <w:rsid w:val="008B7827"/>
    <w:rsid w:val="008C17ED"/>
    <w:rsid w:val="008C196B"/>
    <w:rsid w:val="008C31B5"/>
    <w:rsid w:val="008C3326"/>
    <w:rsid w:val="008C4995"/>
    <w:rsid w:val="008C50FE"/>
    <w:rsid w:val="008C578A"/>
    <w:rsid w:val="008C5A29"/>
    <w:rsid w:val="008C6C0A"/>
    <w:rsid w:val="008C77C7"/>
    <w:rsid w:val="008D0BD0"/>
    <w:rsid w:val="008D0DE5"/>
    <w:rsid w:val="008D0DEB"/>
    <w:rsid w:val="008D1189"/>
    <w:rsid w:val="008D4F39"/>
    <w:rsid w:val="008D56B8"/>
    <w:rsid w:val="008D69A5"/>
    <w:rsid w:val="008D6E52"/>
    <w:rsid w:val="008D73A8"/>
    <w:rsid w:val="008E05B5"/>
    <w:rsid w:val="008E1017"/>
    <w:rsid w:val="008E1DC9"/>
    <w:rsid w:val="008E2CF8"/>
    <w:rsid w:val="008E40BB"/>
    <w:rsid w:val="008E40E2"/>
    <w:rsid w:val="008E478C"/>
    <w:rsid w:val="008E4E69"/>
    <w:rsid w:val="008E5216"/>
    <w:rsid w:val="008E55A1"/>
    <w:rsid w:val="008E643E"/>
    <w:rsid w:val="008E6E29"/>
    <w:rsid w:val="008F00B0"/>
    <w:rsid w:val="008F092B"/>
    <w:rsid w:val="008F28A2"/>
    <w:rsid w:val="008F2E38"/>
    <w:rsid w:val="008F3C07"/>
    <w:rsid w:val="008F45FE"/>
    <w:rsid w:val="008F4825"/>
    <w:rsid w:val="008F6E88"/>
    <w:rsid w:val="008F7023"/>
    <w:rsid w:val="008F7532"/>
    <w:rsid w:val="008F7A8B"/>
    <w:rsid w:val="008F7E67"/>
    <w:rsid w:val="009001ED"/>
    <w:rsid w:val="009005BC"/>
    <w:rsid w:val="00900EE2"/>
    <w:rsid w:val="009025A8"/>
    <w:rsid w:val="009028D3"/>
    <w:rsid w:val="00902FE7"/>
    <w:rsid w:val="00904020"/>
    <w:rsid w:val="00904670"/>
    <w:rsid w:val="009046DD"/>
    <w:rsid w:val="0090573E"/>
    <w:rsid w:val="009057A0"/>
    <w:rsid w:val="009068E4"/>
    <w:rsid w:val="00907C0C"/>
    <w:rsid w:val="0091076A"/>
    <w:rsid w:val="00910C03"/>
    <w:rsid w:val="009125E2"/>
    <w:rsid w:val="009129A7"/>
    <w:rsid w:val="00912AB0"/>
    <w:rsid w:val="00912FE2"/>
    <w:rsid w:val="009142F8"/>
    <w:rsid w:val="009144FC"/>
    <w:rsid w:val="00914A96"/>
    <w:rsid w:val="00914AC5"/>
    <w:rsid w:val="00915150"/>
    <w:rsid w:val="009154B0"/>
    <w:rsid w:val="009157A9"/>
    <w:rsid w:val="00915D58"/>
    <w:rsid w:val="00916BA8"/>
    <w:rsid w:val="00916ECF"/>
    <w:rsid w:val="009209BA"/>
    <w:rsid w:val="00922744"/>
    <w:rsid w:val="00922B30"/>
    <w:rsid w:val="00924EBC"/>
    <w:rsid w:val="009254DB"/>
    <w:rsid w:val="009260CA"/>
    <w:rsid w:val="00932016"/>
    <w:rsid w:val="00932CED"/>
    <w:rsid w:val="00932D31"/>
    <w:rsid w:val="00932ED6"/>
    <w:rsid w:val="00934B15"/>
    <w:rsid w:val="00935205"/>
    <w:rsid w:val="00935A6B"/>
    <w:rsid w:val="00935BFC"/>
    <w:rsid w:val="00936A9C"/>
    <w:rsid w:val="0093730B"/>
    <w:rsid w:val="00940AEB"/>
    <w:rsid w:val="00940CEC"/>
    <w:rsid w:val="009415C3"/>
    <w:rsid w:val="00941EB6"/>
    <w:rsid w:val="0094204E"/>
    <w:rsid w:val="00944B48"/>
    <w:rsid w:val="00945E30"/>
    <w:rsid w:val="00946580"/>
    <w:rsid w:val="00946853"/>
    <w:rsid w:val="00947FDB"/>
    <w:rsid w:val="0095045A"/>
    <w:rsid w:val="009504CA"/>
    <w:rsid w:val="009508CB"/>
    <w:rsid w:val="009525B0"/>
    <w:rsid w:val="009527B3"/>
    <w:rsid w:val="00952902"/>
    <w:rsid w:val="00952EAD"/>
    <w:rsid w:val="00957150"/>
    <w:rsid w:val="009572F0"/>
    <w:rsid w:val="00957D10"/>
    <w:rsid w:val="009600DE"/>
    <w:rsid w:val="00960476"/>
    <w:rsid w:val="0096072E"/>
    <w:rsid w:val="00962BAC"/>
    <w:rsid w:val="009637AB"/>
    <w:rsid w:val="009648B5"/>
    <w:rsid w:val="00965084"/>
    <w:rsid w:val="00965A52"/>
    <w:rsid w:val="009663D6"/>
    <w:rsid w:val="00966A51"/>
    <w:rsid w:val="00967708"/>
    <w:rsid w:val="009678BE"/>
    <w:rsid w:val="00967D09"/>
    <w:rsid w:val="00967E1F"/>
    <w:rsid w:val="00970D23"/>
    <w:rsid w:val="0097456F"/>
    <w:rsid w:val="00974B02"/>
    <w:rsid w:val="00976E0E"/>
    <w:rsid w:val="00977208"/>
    <w:rsid w:val="00980AB6"/>
    <w:rsid w:val="00980D62"/>
    <w:rsid w:val="00981FB9"/>
    <w:rsid w:val="0098344A"/>
    <w:rsid w:val="0098456C"/>
    <w:rsid w:val="00984BAB"/>
    <w:rsid w:val="00984F6C"/>
    <w:rsid w:val="00985D9B"/>
    <w:rsid w:val="0098798F"/>
    <w:rsid w:val="00987E4F"/>
    <w:rsid w:val="0099033A"/>
    <w:rsid w:val="00990E0E"/>
    <w:rsid w:val="0099186F"/>
    <w:rsid w:val="00991CF0"/>
    <w:rsid w:val="009932FC"/>
    <w:rsid w:val="009946C1"/>
    <w:rsid w:val="00995F53"/>
    <w:rsid w:val="00996EB6"/>
    <w:rsid w:val="00997C3F"/>
    <w:rsid w:val="009A0957"/>
    <w:rsid w:val="009A19E5"/>
    <w:rsid w:val="009A208B"/>
    <w:rsid w:val="009A46D2"/>
    <w:rsid w:val="009A5197"/>
    <w:rsid w:val="009A65C0"/>
    <w:rsid w:val="009A665D"/>
    <w:rsid w:val="009A66CF"/>
    <w:rsid w:val="009A7AB9"/>
    <w:rsid w:val="009A7D58"/>
    <w:rsid w:val="009B0265"/>
    <w:rsid w:val="009B039B"/>
    <w:rsid w:val="009B164D"/>
    <w:rsid w:val="009B1CA1"/>
    <w:rsid w:val="009B285D"/>
    <w:rsid w:val="009B3C4E"/>
    <w:rsid w:val="009B4C7F"/>
    <w:rsid w:val="009B4E41"/>
    <w:rsid w:val="009B53A9"/>
    <w:rsid w:val="009B53B9"/>
    <w:rsid w:val="009B67B0"/>
    <w:rsid w:val="009B7785"/>
    <w:rsid w:val="009C0145"/>
    <w:rsid w:val="009C03F5"/>
    <w:rsid w:val="009C3736"/>
    <w:rsid w:val="009C3C36"/>
    <w:rsid w:val="009C3CE8"/>
    <w:rsid w:val="009C43C6"/>
    <w:rsid w:val="009C5A32"/>
    <w:rsid w:val="009D00CA"/>
    <w:rsid w:val="009D0322"/>
    <w:rsid w:val="009D3A99"/>
    <w:rsid w:val="009D3EA8"/>
    <w:rsid w:val="009D6B36"/>
    <w:rsid w:val="009D6BAE"/>
    <w:rsid w:val="009D735A"/>
    <w:rsid w:val="009D737C"/>
    <w:rsid w:val="009E02CC"/>
    <w:rsid w:val="009E049B"/>
    <w:rsid w:val="009E0611"/>
    <w:rsid w:val="009E1FB7"/>
    <w:rsid w:val="009E3E3B"/>
    <w:rsid w:val="009E4B99"/>
    <w:rsid w:val="009E74DE"/>
    <w:rsid w:val="009F0C49"/>
    <w:rsid w:val="009F0D2E"/>
    <w:rsid w:val="009F2312"/>
    <w:rsid w:val="009F3A88"/>
    <w:rsid w:val="009F5DFE"/>
    <w:rsid w:val="009F7AD2"/>
    <w:rsid w:val="00A00B9B"/>
    <w:rsid w:val="00A01190"/>
    <w:rsid w:val="00A034BB"/>
    <w:rsid w:val="00A03AB0"/>
    <w:rsid w:val="00A04023"/>
    <w:rsid w:val="00A04784"/>
    <w:rsid w:val="00A062F2"/>
    <w:rsid w:val="00A0676B"/>
    <w:rsid w:val="00A072C3"/>
    <w:rsid w:val="00A07F87"/>
    <w:rsid w:val="00A10196"/>
    <w:rsid w:val="00A10D80"/>
    <w:rsid w:val="00A1121C"/>
    <w:rsid w:val="00A11A73"/>
    <w:rsid w:val="00A12389"/>
    <w:rsid w:val="00A1279E"/>
    <w:rsid w:val="00A1308B"/>
    <w:rsid w:val="00A149D2"/>
    <w:rsid w:val="00A16002"/>
    <w:rsid w:val="00A20B93"/>
    <w:rsid w:val="00A21329"/>
    <w:rsid w:val="00A21758"/>
    <w:rsid w:val="00A21E84"/>
    <w:rsid w:val="00A23EBF"/>
    <w:rsid w:val="00A245E9"/>
    <w:rsid w:val="00A24EA9"/>
    <w:rsid w:val="00A25BCB"/>
    <w:rsid w:val="00A26DBD"/>
    <w:rsid w:val="00A26F58"/>
    <w:rsid w:val="00A27366"/>
    <w:rsid w:val="00A30B22"/>
    <w:rsid w:val="00A31716"/>
    <w:rsid w:val="00A338AB"/>
    <w:rsid w:val="00A34AA0"/>
    <w:rsid w:val="00A34E8A"/>
    <w:rsid w:val="00A35ADC"/>
    <w:rsid w:val="00A35AEB"/>
    <w:rsid w:val="00A35F3A"/>
    <w:rsid w:val="00A36B75"/>
    <w:rsid w:val="00A37C5D"/>
    <w:rsid w:val="00A40A68"/>
    <w:rsid w:val="00A40F8B"/>
    <w:rsid w:val="00A41989"/>
    <w:rsid w:val="00A41EBA"/>
    <w:rsid w:val="00A41F78"/>
    <w:rsid w:val="00A457B3"/>
    <w:rsid w:val="00A47CAD"/>
    <w:rsid w:val="00A47CF9"/>
    <w:rsid w:val="00A47E49"/>
    <w:rsid w:val="00A50C72"/>
    <w:rsid w:val="00A50CCB"/>
    <w:rsid w:val="00A5298B"/>
    <w:rsid w:val="00A542C8"/>
    <w:rsid w:val="00A54431"/>
    <w:rsid w:val="00A54963"/>
    <w:rsid w:val="00A549B5"/>
    <w:rsid w:val="00A56059"/>
    <w:rsid w:val="00A56B63"/>
    <w:rsid w:val="00A575BB"/>
    <w:rsid w:val="00A634FF"/>
    <w:rsid w:val="00A65178"/>
    <w:rsid w:val="00A65A4F"/>
    <w:rsid w:val="00A6643B"/>
    <w:rsid w:val="00A67491"/>
    <w:rsid w:val="00A679ED"/>
    <w:rsid w:val="00A67D21"/>
    <w:rsid w:val="00A67EDC"/>
    <w:rsid w:val="00A70C23"/>
    <w:rsid w:val="00A72B14"/>
    <w:rsid w:val="00A72CF8"/>
    <w:rsid w:val="00A7331B"/>
    <w:rsid w:val="00A73AB6"/>
    <w:rsid w:val="00A74367"/>
    <w:rsid w:val="00A74C8A"/>
    <w:rsid w:val="00A75151"/>
    <w:rsid w:val="00A761A8"/>
    <w:rsid w:val="00A77A39"/>
    <w:rsid w:val="00A80536"/>
    <w:rsid w:val="00A8147B"/>
    <w:rsid w:val="00A84029"/>
    <w:rsid w:val="00A84270"/>
    <w:rsid w:val="00A843C2"/>
    <w:rsid w:val="00A868DE"/>
    <w:rsid w:val="00A8739A"/>
    <w:rsid w:val="00A9074C"/>
    <w:rsid w:val="00A90D9E"/>
    <w:rsid w:val="00A91BB2"/>
    <w:rsid w:val="00A91DCF"/>
    <w:rsid w:val="00A92660"/>
    <w:rsid w:val="00A95249"/>
    <w:rsid w:val="00A95A6B"/>
    <w:rsid w:val="00A96988"/>
    <w:rsid w:val="00A974D5"/>
    <w:rsid w:val="00A97FEC"/>
    <w:rsid w:val="00AA184F"/>
    <w:rsid w:val="00AA29BC"/>
    <w:rsid w:val="00AA2C3C"/>
    <w:rsid w:val="00AA3D96"/>
    <w:rsid w:val="00AA4199"/>
    <w:rsid w:val="00AA489C"/>
    <w:rsid w:val="00AA6B09"/>
    <w:rsid w:val="00AA7897"/>
    <w:rsid w:val="00AB07B6"/>
    <w:rsid w:val="00AB1123"/>
    <w:rsid w:val="00AB2C90"/>
    <w:rsid w:val="00AB3A27"/>
    <w:rsid w:val="00AB3F0E"/>
    <w:rsid w:val="00AB4E36"/>
    <w:rsid w:val="00AB6598"/>
    <w:rsid w:val="00AB6926"/>
    <w:rsid w:val="00AB6B3C"/>
    <w:rsid w:val="00AB7C1E"/>
    <w:rsid w:val="00AC02BE"/>
    <w:rsid w:val="00AC0308"/>
    <w:rsid w:val="00AC03D7"/>
    <w:rsid w:val="00AC0528"/>
    <w:rsid w:val="00AC1755"/>
    <w:rsid w:val="00AC1B4B"/>
    <w:rsid w:val="00AC3E24"/>
    <w:rsid w:val="00AC5490"/>
    <w:rsid w:val="00AC61A7"/>
    <w:rsid w:val="00AC635C"/>
    <w:rsid w:val="00AC764F"/>
    <w:rsid w:val="00AD1E4A"/>
    <w:rsid w:val="00AD2D04"/>
    <w:rsid w:val="00AD4423"/>
    <w:rsid w:val="00AD4E67"/>
    <w:rsid w:val="00AD548B"/>
    <w:rsid w:val="00AD5A56"/>
    <w:rsid w:val="00AD6063"/>
    <w:rsid w:val="00AD6910"/>
    <w:rsid w:val="00AD6B1B"/>
    <w:rsid w:val="00AE0F2C"/>
    <w:rsid w:val="00AE188E"/>
    <w:rsid w:val="00AE420D"/>
    <w:rsid w:val="00AE5766"/>
    <w:rsid w:val="00AE58FD"/>
    <w:rsid w:val="00AE5C40"/>
    <w:rsid w:val="00AE6851"/>
    <w:rsid w:val="00AE7DF8"/>
    <w:rsid w:val="00AF0B54"/>
    <w:rsid w:val="00AF0D6D"/>
    <w:rsid w:val="00AF17A9"/>
    <w:rsid w:val="00AF1CC4"/>
    <w:rsid w:val="00AF37B2"/>
    <w:rsid w:val="00AF3DE4"/>
    <w:rsid w:val="00AF74B4"/>
    <w:rsid w:val="00B001EF"/>
    <w:rsid w:val="00B017CA"/>
    <w:rsid w:val="00B03EE5"/>
    <w:rsid w:val="00B04879"/>
    <w:rsid w:val="00B04BB7"/>
    <w:rsid w:val="00B0569E"/>
    <w:rsid w:val="00B05706"/>
    <w:rsid w:val="00B0629A"/>
    <w:rsid w:val="00B06834"/>
    <w:rsid w:val="00B06A00"/>
    <w:rsid w:val="00B06C04"/>
    <w:rsid w:val="00B075C9"/>
    <w:rsid w:val="00B07ADE"/>
    <w:rsid w:val="00B106D2"/>
    <w:rsid w:val="00B10E6A"/>
    <w:rsid w:val="00B11D06"/>
    <w:rsid w:val="00B124CF"/>
    <w:rsid w:val="00B1252F"/>
    <w:rsid w:val="00B13039"/>
    <w:rsid w:val="00B13F6D"/>
    <w:rsid w:val="00B14E36"/>
    <w:rsid w:val="00B14ED0"/>
    <w:rsid w:val="00B14EED"/>
    <w:rsid w:val="00B14FEB"/>
    <w:rsid w:val="00B15747"/>
    <w:rsid w:val="00B15802"/>
    <w:rsid w:val="00B163D3"/>
    <w:rsid w:val="00B16A35"/>
    <w:rsid w:val="00B16C76"/>
    <w:rsid w:val="00B16DE7"/>
    <w:rsid w:val="00B17E70"/>
    <w:rsid w:val="00B2058B"/>
    <w:rsid w:val="00B20605"/>
    <w:rsid w:val="00B22CC1"/>
    <w:rsid w:val="00B23904"/>
    <w:rsid w:val="00B23EB7"/>
    <w:rsid w:val="00B248A4"/>
    <w:rsid w:val="00B24A95"/>
    <w:rsid w:val="00B24E39"/>
    <w:rsid w:val="00B25C6D"/>
    <w:rsid w:val="00B27656"/>
    <w:rsid w:val="00B27A0A"/>
    <w:rsid w:val="00B27D31"/>
    <w:rsid w:val="00B32445"/>
    <w:rsid w:val="00B33F83"/>
    <w:rsid w:val="00B34430"/>
    <w:rsid w:val="00B34691"/>
    <w:rsid w:val="00B34A68"/>
    <w:rsid w:val="00B35111"/>
    <w:rsid w:val="00B35E56"/>
    <w:rsid w:val="00B377DA"/>
    <w:rsid w:val="00B40634"/>
    <w:rsid w:val="00B40774"/>
    <w:rsid w:val="00B409A5"/>
    <w:rsid w:val="00B40BC5"/>
    <w:rsid w:val="00B40D45"/>
    <w:rsid w:val="00B41792"/>
    <w:rsid w:val="00B430D7"/>
    <w:rsid w:val="00B43466"/>
    <w:rsid w:val="00B440B6"/>
    <w:rsid w:val="00B45623"/>
    <w:rsid w:val="00B501D5"/>
    <w:rsid w:val="00B51003"/>
    <w:rsid w:val="00B520A8"/>
    <w:rsid w:val="00B52131"/>
    <w:rsid w:val="00B52F17"/>
    <w:rsid w:val="00B53A55"/>
    <w:rsid w:val="00B540D7"/>
    <w:rsid w:val="00B5441D"/>
    <w:rsid w:val="00B54755"/>
    <w:rsid w:val="00B54ADA"/>
    <w:rsid w:val="00B54C30"/>
    <w:rsid w:val="00B563D5"/>
    <w:rsid w:val="00B56766"/>
    <w:rsid w:val="00B568A6"/>
    <w:rsid w:val="00B569B4"/>
    <w:rsid w:val="00B57A9C"/>
    <w:rsid w:val="00B60088"/>
    <w:rsid w:val="00B6192E"/>
    <w:rsid w:val="00B61B36"/>
    <w:rsid w:val="00B647B8"/>
    <w:rsid w:val="00B65C14"/>
    <w:rsid w:val="00B65E23"/>
    <w:rsid w:val="00B660B5"/>
    <w:rsid w:val="00B6620E"/>
    <w:rsid w:val="00B6681A"/>
    <w:rsid w:val="00B6687A"/>
    <w:rsid w:val="00B703FE"/>
    <w:rsid w:val="00B70414"/>
    <w:rsid w:val="00B70B09"/>
    <w:rsid w:val="00B71A5D"/>
    <w:rsid w:val="00B71D2D"/>
    <w:rsid w:val="00B74414"/>
    <w:rsid w:val="00B74A93"/>
    <w:rsid w:val="00B74E82"/>
    <w:rsid w:val="00B759AA"/>
    <w:rsid w:val="00B764E0"/>
    <w:rsid w:val="00B766E3"/>
    <w:rsid w:val="00B77213"/>
    <w:rsid w:val="00B77502"/>
    <w:rsid w:val="00B8086A"/>
    <w:rsid w:val="00B80921"/>
    <w:rsid w:val="00B80D59"/>
    <w:rsid w:val="00B8231B"/>
    <w:rsid w:val="00B828C5"/>
    <w:rsid w:val="00B8316D"/>
    <w:rsid w:val="00B846E0"/>
    <w:rsid w:val="00B85E74"/>
    <w:rsid w:val="00B85F5F"/>
    <w:rsid w:val="00B86BA9"/>
    <w:rsid w:val="00B86F7E"/>
    <w:rsid w:val="00B87306"/>
    <w:rsid w:val="00B8756B"/>
    <w:rsid w:val="00B87F22"/>
    <w:rsid w:val="00B87FDC"/>
    <w:rsid w:val="00B90825"/>
    <w:rsid w:val="00B919C6"/>
    <w:rsid w:val="00B92451"/>
    <w:rsid w:val="00B931CD"/>
    <w:rsid w:val="00B9414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BD8"/>
    <w:rsid w:val="00BA0C2B"/>
    <w:rsid w:val="00BA146B"/>
    <w:rsid w:val="00BA190B"/>
    <w:rsid w:val="00BA2289"/>
    <w:rsid w:val="00BA3EBE"/>
    <w:rsid w:val="00BA474D"/>
    <w:rsid w:val="00BA4ABD"/>
    <w:rsid w:val="00BA69B2"/>
    <w:rsid w:val="00BA6CAD"/>
    <w:rsid w:val="00BA7755"/>
    <w:rsid w:val="00BB0467"/>
    <w:rsid w:val="00BB0585"/>
    <w:rsid w:val="00BB14F7"/>
    <w:rsid w:val="00BB1793"/>
    <w:rsid w:val="00BB21BD"/>
    <w:rsid w:val="00BB2210"/>
    <w:rsid w:val="00BB23BA"/>
    <w:rsid w:val="00BB31CC"/>
    <w:rsid w:val="00BB3A28"/>
    <w:rsid w:val="00BB486C"/>
    <w:rsid w:val="00BB4B95"/>
    <w:rsid w:val="00BB65D1"/>
    <w:rsid w:val="00BB6A06"/>
    <w:rsid w:val="00BB753C"/>
    <w:rsid w:val="00BC0486"/>
    <w:rsid w:val="00BC15A5"/>
    <w:rsid w:val="00BC15B0"/>
    <w:rsid w:val="00BC1AC2"/>
    <w:rsid w:val="00BC1B3E"/>
    <w:rsid w:val="00BC1CB8"/>
    <w:rsid w:val="00BC1FE7"/>
    <w:rsid w:val="00BC24C5"/>
    <w:rsid w:val="00BC32B8"/>
    <w:rsid w:val="00BC3DC2"/>
    <w:rsid w:val="00BC4311"/>
    <w:rsid w:val="00BC4C5D"/>
    <w:rsid w:val="00BC4D2F"/>
    <w:rsid w:val="00BC4E3C"/>
    <w:rsid w:val="00BC4E9C"/>
    <w:rsid w:val="00BC5298"/>
    <w:rsid w:val="00BC5B37"/>
    <w:rsid w:val="00BC619F"/>
    <w:rsid w:val="00BC6B20"/>
    <w:rsid w:val="00BD1D8D"/>
    <w:rsid w:val="00BD2580"/>
    <w:rsid w:val="00BD2BBD"/>
    <w:rsid w:val="00BD2DE5"/>
    <w:rsid w:val="00BD3991"/>
    <w:rsid w:val="00BD4A1A"/>
    <w:rsid w:val="00BD60FD"/>
    <w:rsid w:val="00BD6EE2"/>
    <w:rsid w:val="00BD7347"/>
    <w:rsid w:val="00BE459E"/>
    <w:rsid w:val="00BE4628"/>
    <w:rsid w:val="00BE49DD"/>
    <w:rsid w:val="00BE5425"/>
    <w:rsid w:val="00BE5D86"/>
    <w:rsid w:val="00BE6DEE"/>
    <w:rsid w:val="00BE74BC"/>
    <w:rsid w:val="00BE7A85"/>
    <w:rsid w:val="00BE7E27"/>
    <w:rsid w:val="00BF2F4D"/>
    <w:rsid w:val="00BF313B"/>
    <w:rsid w:val="00BF4DB6"/>
    <w:rsid w:val="00BF4E15"/>
    <w:rsid w:val="00BF5CD8"/>
    <w:rsid w:val="00BF6733"/>
    <w:rsid w:val="00BF6A96"/>
    <w:rsid w:val="00C00230"/>
    <w:rsid w:val="00C002EB"/>
    <w:rsid w:val="00C00EEA"/>
    <w:rsid w:val="00C01834"/>
    <w:rsid w:val="00C019C7"/>
    <w:rsid w:val="00C01EEE"/>
    <w:rsid w:val="00C0441E"/>
    <w:rsid w:val="00C04D51"/>
    <w:rsid w:val="00C04E57"/>
    <w:rsid w:val="00C0554A"/>
    <w:rsid w:val="00C05E07"/>
    <w:rsid w:val="00C06A29"/>
    <w:rsid w:val="00C06A90"/>
    <w:rsid w:val="00C07091"/>
    <w:rsid w:val="00C1031F"/>
    <w:rsid w:val="00C1428A"/>
    <w:rsid w:val="00C14384"/>
    <w:rsid w:val="00C154A8"/>
    <w:rsid w:val="00C15B2F"/>
    <w:rsid w:val="00C167F7"/>
    <w:rsid w:val="00C2166C"/>
    <w:rsid w:val="00C216FF"/>
    <w:rsid w:val="00C21D9A"/>
    <w:rsid w:val="00C22002"/>
    <w:rsid w:val="00C2331B"/>
    <w:rsid w:val="00C23E4C"/>
    <w:rsid w:val="00C248A5"/>
    <w:rsid w:val="00C24F42"/>
    <w:rsid w:val="00C25934"/>
    <w:rsid w:val="00C2659B"/>
    <w:rsid w:val="00C26E12"/>
    <w:rsid w:val="00C272D8"/>
    <w:rsid w:val="00C27796"/>
    <w:rsid w:val="00C31C58"/>
    <w:rsid w:val="00C32C49"/>
    <w:rsid w:val="00C3347C"/>
    <w:rsid w:val="00C335DE"/>
    <w:rsid w:val="00C34203"/>
    <w:rsid w:val="00C367B1"/>
    <w:rsid w:val="00C36C66"/>
    <w:rsid w:val="00C37030"/>
    <w:rsid w:val="00C372FF"/>
    <w:rsid w:val="00C41441"/>
    <w:rsid w:val="00C42530"/>
    <w:rsid w:val="00C43146"/>
    <w:rsid w:val="00C462BE"/>
    <w:rsid w:val="00C464A0"/>
    <w:rsid w:val="00C46DB3"/>
    <w:rsid w:val="00C5022C"/>
    <w:rsid w:val="00C50259"/>
    <w:rsid w:val="00C514BB"/>
    <w:rsid w:val="00C51D51"/>
    <w:rsid w:val="00C52B0A"/>
    <w:rsid w:val="00C5377D"/>
    <w:rsid w:val="00C53DB3"/>
    <w:rsid w:val="00C54AED"/>
    <w:rsid w:val="00C555B5"/>
    <w:rsid w:val="00C56DC3"/>
    <w:rsid w:val="00C57181"/>
    <w:rsid w:val="00C574A4"/>
    <w:rsid w:val="00C60229"/>
    <w:rsid w:val="00C60E4C"/>
    <w:rsid w:val="00C61013"/>
    <w:rsid w:val="00C6214C"/>
    <w:rsid w:val="00C63094"/>
    <w:rsid w:val="00C63F9C"/>
    <w:rsid w:val="00C64263"/>
    <w:rsid w:val="00C64BEA"/>
    <w:rsid w:val="00C657C9"/>
    <w:rsid w:val="00C65949"/>
    <w:rsid w:val="00C65DFD"/>
    <w:rsid w:val="00C702B5"/>
    <w:rsid w:val="00C71BDE"/>
    <w:rsid w:val="00C71D6A"/>
    <w:rsid w:val="00C72682"/>
    <w:rsid w:val="00C73389"/>
    <w:rsid w:val="00C737D9"/>
    <w:rsid w:val="00C74676"/>
    <w:rsid w:val="00C74762"/>
    <w:rsid w:val="00C74BE2"/>
    <w:rsid w:val="00C75205"/>
    <w:rsid w:val="00C7529A"/>
    <w:rsid w:val="00C770D2"/>
    <w:rsid w:val="00C77542"/>
    <w:rsid w:val="00C81409"/>
    <w:rsid w:val="00C81A8A"/>
    <w:rsid w:val="00C81BA9"/>
    <w:rsid w:val="00C826AD"/>
    <w:rsid w:val="00C82A2D"/>
    <w:rsid w:val="00C83A1A"/>
    <w:rsid w:val="00C83AFF"/>
    <w:rsid w:val="00C83F77"/>
    <w:rsid w:val="00C841DE"/>
    <w:rsid w:val="00C8423E"/>
    <w:rsid w:val="00C8508B"/>
    <w:rsid w:val="00C85C86"/>
    <w:rsid w:val="00C86EE9"/>
    <w:rsid w:val="00C876FB"/>
    <w:rsid w:val="00C90AA2"/>
    <w:rsid w:val="00C90C36"/>
    <w:rsid w:val="00C91E57"/>
    <w:rsid w:val="00C9213B"/>
    <w:rsid w:val="00C92A58"/>
    <w:rsid w:val="00C92E4F"/>
    <w:rsid w:val="00C934F1"/>
    <w:rsid w:val="00C93E6F"/>
    <w:rsid w:val="00C93ECA"/>
    <w:rsid w:val="00C94248"/>
    <w:rsid w:val="00C944FF"/>
    <w:rsid w:val="00C94508"/>
    <w:rsid w:val="00C9484A"/>
    <w:rsid w:val="00C94AC3"/>
    <w:rsid w:val="00C96016"/>
    <w:rsid w:val="00C965C4"/>
    <w:rsid w:val="00C97347"/>
    <w:rsid w:val="00C97837"/>
    <w:rsid w:val="00CA05BF"/>
    <w:rsid w:val="00CA0DD3"/>
    <w:rsid w:val="00CA2B7D"/>
    <w:rsid w:val="00CA3218"/>
    <w:rsid w:val="00CA595A"/>
    <w:rsid w:val="00CA6C7B"/>
    <w:rsid w:val="00CB1238"/>
    <w:rsid w:val="00CB1447"/>
    <w:rsid w:val="00CB148F"/>
    <w:rsid w:val="00CB443C"/>
    <w:rsid w:val="00CB5D88"/>
    <w:rsid w:val="00CB6A3E"/>
    <w:rsid w:val="00CB737B"/>
    <w:rsid w:val="00CB778A"/>
    <w:rsid w:val="00CB7C55"/>
    <w:rsid w:val="00CB7F70"/>
    <w:rsid w:val="00CC08CC"/>
    <w:rsid w:val="00CC08E5"/>
    <w:rsid w:val="00CC121A"/>
    <w:rsid w:val="00CC2A30"/>
    <w:rsid w:val="00CC2FCC"/>
    <w:rsid w:val="00CC338A"/>
    <w:rsid w:val="00CC44C8"/>
    <w:rsid w:val="00CC4585"/>
    <w:rsid w:val="00CC55BF"/>
    <w:rsid w:val="00CC6A0A"/>
    <w:rsid w:val="00CC7863"/>
    <w:rsid w:val="00CD040B"/>
    <w:rsid w:val="00CD183A"/>
    <w:rsid w:val="00CD1ADC"/>
    <w:rsid w:val="00CD1E32"/>
    <w:rsid w:val="00CD29D2"/>
    <w:rsid w:val="00CD4BD0"/>
    <w:rsid w:val="00CD63C2"/>
    <w:rsid w:val="00CD63DF"/>
    <w:rsid w:val="00CD64E4"/>
    <w:rsid w:val="00CD68D0"/>
    <w:rsid w:val="00CD73B8"/>
    <w:rsid w:val="00CE04BA"/>
    <w:rsid w:val="00CE1A42"/>
    <w:rsid w:val="00CE2690"/>
    <w:rsid w:val="00CE284D"/>
    <w:rsid w:val="00CE28F7"/>
    <w:rsid w:val="00CE2DBE"/>
    <w:rsid w:val="00CE331B"/>
    <w:rsid w:val="00CE371F"/>
    <w:rsid w:val="00CE49CE"/>
    <w:rsid w:val="00CE4E67"/>
    <w:rsid w:val="00CE50E3"/>
    <w:rsid w:val="00CE534F"/>
    <w:rsid w:val="00CE567A"/>
    <w:rsid w:val="00CE5713"/>
    <w:rsid w:val="00CE5D42"/>
    <w:rsid w:val="00CE66C4"/>
    <w:rsid w:val="00CE7B7C"/>
    <w:rsid w:val="00CF10F2"/>
    <w:rsid w:val="00CF11BF"/>
    <w:rsid w:val="00CF227F"/>
    <w:rsid w:val="00CF3004"/>
    <w:rsid w:val="00CF45D8"/>
    <w:rsid w:val="00CF49AA"/>
    <w:rsid w:val="00CF636A"/>
    <w:rsid w:val="00CF76BC"/>
    <w:rsid w:val="00D0186E"/>
    <w:rsid w:val="00D022F2"/>
    <w:rsid w:val="00D02763"/>
    <w:rsid w:val="00D03525"/>
    <w:rsid w:val="00D0470A"/>
    <w:rsid w:val="00D047FA"/>
    <w:rsid w:val="00D05FEB"/>
    <w:rsid w:val="00D06098"/>
    <w:rsid w:val="00D06680"/>
    <w:rsid w:val="00D079A4"/>
    <w:rsid w:val="00D07B5D"/>
    <w:rsid w:val="00D07DBE"/>
    <w:rsid w:val="00D115F4"/>
    <w:rsid w:val="00D11ABD"/>
    <w:rsid w:val="00D12584"/>
    <w:rsid w:val="00D127B8"/>
    <w:rsid w:val="00D12E67"/>
    <w:rsid w:val="00D12F11"/>
    <w:rsid w:val="00D12F49"/>
    <w:rsid w:val="00D145B0"/>
    <w:rsid w:val="00D14938"/>
    <w:rsid w:val="00D15CE5"/>
    <w:rsid w:val="00D16C8F"/>
    <w:rsid w:val="00D174F8"/>
    <w:rsid w:val="00D179A9"/>
    <w:rsid w:val="00D20449"/>
    <w:rsid w:val="00D2078C"/>
    <w:rsid w:val="00D20C6D"/>
    <w:rsid w:val="00D2183B"/>
    <w:rsid w:val="00D2252C"/>
    <w:rsid w:val="00D234F1"/>
    <w:rsid w:val="00D25A82"/>
    <w:rsid w:val="00D25B02"/>
    <w:rsid w:val="00D25FA1"/>
    <w:rsid w:val="00D2663E"/>
    <w:rsid w:val="00D273B9"/>
    <w:rsid w:val="00D27A34"/>
    <w:rsid w:val="00D30BE2"/>
    <w:rsid w:val="00D30C6F"/>
    <w:rsid w:val="00D31A6B"/>
    <w:rsid w:val="00D32A3E"/>
    <w:rsid w:val="00D33D35"/>
    <w:rsid w:val="00D341DF"/>
    <w:rsid w:val="00D36097"/>
    <w:rsid w:val="00D3740F"/>
    <w:rsid w:val="00D376CD"/>
    <w:rsid w:val="00D419AA"/>
    <w:rsid w:val="00D429F4"/>
    <w:rsid w:val="00D43D1C"/>
    <w:rsid w:val="00D44474"/>
    <w:rsid w:val="00D444F8"/>
    <w:rsid w:val="00D45B68"/>
    <w:rsid w:val="00D45D27"/>
    <w:rsid w:val="00D45FF9"/>
    <w:rsid w:val="00D478BB"/>
    <w:rsid w:val="00D47A60"/>
    <w:rsid w:val="00D47BBF"/>
    <w:rsid w:val="00D50D59"/>
    <w:rsid w:val="00D5201A"/>
    <w:rsid w:val="00D52787"/>
    <w:rsid w:val="00D52A47"/>
    <w:rsid w:val="00D53E41"/>
    <w:rsid w:val="00D53EF3"/>
    <w:rsid w:val="00D54F8B"/>
    <w:rsid w:val="00D55282"/>
    <w:rsid w:val="00D557E0"/>
    <w:rsid w:val="00D559B7"/>
    <w:rsid w:val="00D55B67"/>
    <w:rsid w:val="00D563DA"/>
    <w:rsid w:val="00D5664E"/>
    <w:rsid w:val="00D56DF3"/>
    <w:rsid w:val="00D61A9D"/>
    <w:rsid w:val="00D62512"/>
    <w:rsid w:val="00D637E7"/>
    <w:rsid w:val="00D63AA0"/>
    <w:rsid w:val="00D64354"/>
    <w:rsid w:val="00D64C64"/>
    <w:rsid w:val="00D64EFF"/>
    <w:rsid w:val="00D65676"/>
    <w:rsid w:val="00D664F7"/>
    <w:rsid w:val="00D66EB1"/>
    <w:rsid w:val="00D67881"/>
    <w:rsid w:val="00D71129"/>
    <w:rsid w:val="00D71268"/>
    <w:rsid w:val="00D713DE"/>
    <w:rsid w:val="00D72846"/>
    <w:rsid w:val="00D728E7"/>
    <w:rsid w:val="00D73481"/>
    <w:rsid w:val="00D74134"/>
    <w:rsid w:val="00D74895"/>
    <w:rsid w:val="00D74FF2"/>
    <w:rsid w:val="00D759EA"/>
    <w:rsid w:val="00D75BC4"/>
    <w:rsid w:val="00D76086"/>
    <w:rsid w:val="00D76D40"/>
    <w:rsid w:val="00D77BDC"/>
    <w:rsid w:val="00D77C96"/>
    <w:rsid w:val="00D80EF8"/>
    <w:rsid w:val="00D823F7"/>
    <w:rsid w:val="00D829FC"/>
    <w:rsid w:val="00D85833"/>
    <w:rsid w:val="00D862F0"/>
    <w:rsid w:val="00D863C4"/>
    <w:rsid w:val="00D86F37"/>
    <w:rsid w:val="00D879F4"/>
    <w:rsid w:val="00D92201"/>
    <w:rsid w:val="00D9224A"/>
    <w:rsid w:val="00D92D6F"/>
    <w:rsid w:val="00D92F1B"/>
    <w:rsid w:val="00D9341E"/>
    <w:rsid w:val="00D9386B"/>
    <w:rsid w:val="00D93B6A"/>
    <w:rsid w:val="00D93D6B"/>
    <w:rsid w:val="00D9539C"/>
    <w:rsid w:val="00D9552E"/>
    <w:rsid w:val="00D96049"/>
    <w:rsid w:val="00D96905"/>
    <w:rsid w:val="00D96A6E"/>
    <w:rsid w:val="00D96C1F"/>
    <w:rsid w:val="00D96D76"/>
    <w:rsid w:val="00DA11F9"/>
    <w:rsid w:val="00DA2E9F"/>
    <w:rsid w:val="00DA3757"/>
    <w:rsid w:val="00DA533B"/>
    <w:rsid w:val="00DA5418"/>
    <w:rsid w:val="00DA6CCF"/>
    <w:rsid w:val="00DA718E"/>
    <w:rsid w:val="00DA7457"/>
    <w:rsid w:val="00DA7579"/>
    <w:rsid w:val="00DA794D"/>
    <w:rsid w:val="00DB0271"/>
    <w:rsid w:val="00DB12DB"/>
    <w:rsid w:val="00DB1D0C"/>
    <w:rsid w:val="00DB1DB6"/>
    <w:rsid w:val="00DB1F80"/>
    <w:rsid w:val="00DB35D4"/>
    <w:rsid w:val="00DB40E1"/>
    <w:rsid w:val="00DB51D5"/>
    <w:rsid w:val="00DB5D3C"/>
    <w:rsid w:val="00DB672C"/>
    <w:rsid w:val="00DB6DC2"/>
    <w:rsid w:val="00DB71FE"/>
    <w:rsid w:val="00DC23D2"/>
    <w:rsid w:val="00DC27B8"/>
    <w:rsid w:val="00DC2FF9"/>
    <w:rsid w:val="00DC335A"/>
    <w:rsid w:val="00DC35FE"/>
    <w:rsid w:val="00DC3F83"/>
    <w:rsid w:val="00DC454B"/>
    <w:rsid w:val="00DC5178"/>
    <w:rsid w:val="00DC73CF"/>
    <w:rsid w:val="00DD1AC1"/>
    <w:rsid w:val="00DD3CA1"/>
    <w:rsid w:val="00DD40D0"/>
    <w:rsid w:val="00DD4448"/>
    <w:rsid w:val="00DD6877"/>
    <w:rsid w:val="00DD68AB"/>
    <w:rsid w:val="00DD6E95"/>
    <w:rsid w:val="00DE1300"/>
    <w:rsid w:val="00DE143F"/>
    <w:rsid w:val="00DE2014"/>
    <w:rsid w:val="00DE2852"/>
    <w:rsid w:val="00DE2E3F"/>
    <w:rsid w:val="00DE5317"/>
    <w:rsid w:val="00DE55DF"/>
    <w:rsid w:val="00DE634A"/>
    <w:rsid w:val="00DE72F8"/>
    <w:rsid w:val="00DE77C8"/>
    <w:rsid w:val="00DE7AD5"/>
    <w:rsid w:val="00DF2D78"/>
    <w:rsid w:val="00DF4305"/>
    <w:rsid w:val="00DF48AA"/>
    <w:rsid w:val="00DF59E2"/>
    <w:rsid w:val="00DF60A4"/>
    <w:rsid w:val="00DF6115"/>
    <w:rsid w:val="00E003FC"/>
    <w:rsid w:val="00E0050F"/>
    <w:rsid w:val="00E01D52"/>
    <w:rsid w:val="00E02C8D"/>
    <w:rsid w:val="00E031A5"/>
    <w:rsid w:val="00E036C4"/>
    <w:rsid w:val="00E0406C"/>
    <w:rsid w:val="00E044EF"/>
    <w:rsid w:val="00E05936"/>
    <w:rsid w:val="00E059BF"/>
    <w:rsid w:val="00E07B46"/>
    <w:rsid w:val="00E11E7D"/>
    <w:rsid w:val="00E11EC4"/>
    <w:rsid w:val="00E12ADE"/>
    <w:rsid w:val="00E133C5"/>
    <w:rsid w:val="00E141DF"/>
    <w:rsid w:val="00E143E9"/>
    <w:rsid w:val="00E14802"/>
    <w:rsid w:val="00E15AB8"/>
    <w:rsid w:val="00E15F90"/>
    <w:rsid w:val="00E17239"/>
    <w:rsid w:val="00E202B8"/>
    <w:rsid w:val="00E2175B"/>
    <w:rsid w:val="00E21AD1"/>
    <w:rsid w:val="00E21D28"/>
    <w:rsid w:val="00E233DF"/>
    <w:rsid w:val="00E238CB"/>
    <w:rsid w:val="00E24516"/>
    <w:rsid w:val="00E24AEA"/>
    <w:rsid w:val="00E24D0A"/>
    <w:rsid w:val="00E24EAE"/>
    <w:rsid w:val="00E25147"/>
    <w:rsid w:val="00E265B2"/>
    <w:rsid w:val="00E266F6"/>
    <w:rsid w:val="00E26E0E"/>
    <w:rsid w:val="00E303A2"/>
    <w:rsid w:val="00E30A3F"/>
    <w:rsid w:val="00E31821"/>
    <w:rsid w:val="00E3321E"/>
    <w:rsid w:val="00E337B7"/>
    <w:rsid w:val="00E342C5"/>
    <w:rsid w:val="00E36004"/>
    <w:rsid w:val="00E36819"/>
    <w:rsid w:val="00E36847"/>
    <w:rsid w:val="00E378CA"/>
    <w:rsid w:val="00E37B94"/>
    <w:rsid w:val="00E40304"/>
    <w:rsid w:val="00E40638"/>
    <w:rsid w:val="00E40F07"/>
    <w:rsid w:val="00E42539"/>
    <w:rsid w:val="00E4257F"/>
    <w:rsid w:val="00E42B33"/>
    <w:rsid w:val="00E4452D"/>
    <w:rsid w:val="00E453AF"/>
    <w:rsid w:val="00E45BB8"/>
    <w:rsid w:val="00E47B84"/>
    <w:rsid w:val="00E50346"/>
    <w:rsid w:val="00E511F6"/>
    <w:rsid w:val="00E526A8"/>
    <w:rsid w:val="00E53747"/>
    <w:rsid w:val="00E544A2"/>
    <w:rsid w:val="00E54696"/>
    <w:rsid w:val="00E552B7"/>
    <w:rsid w:val="00E55A32"/>
    <w:rsid w:val="00E56E8A"/>
    <w:rsid w:val="00E5771E"/>
    <w:rsid w:val="00E61302"/>
    <w:rsid w:val="00E6157C"/>
    <w:rsid w:val="00E61EA7"/>
    <w:rsid w:val="00E62B49"/>
    <w:rsid w:val="00E62EAF"/>
    <w:rsid w:val="00E63766"/>
    <w:rsid w:val="00E63A9A"/>
    <w:rsid w:val="00E65056"/>
    <w:rsid w:val="00E6691D"/>
    <w:rsid w:val="00E66B10"/>
    <w:rsid w:val="00E67F7B"/>
    <w:rsid w:val="00E716A2"/>
    <w:rsid w:val="00E72EF5"/>
    <w:rsid w:val="00E744AE"/>
    <w:rsid w:val="00E7508D"/>
    <w:rsid w:val="00E76264"/>
    <w:rsid w:val="00E76C45"/>
    <w:rsid w:val="00E76F01"/>
    <w:rsid w:val="00E77571"/>
    <w:rsid w:val="00E77A7B"/>
    <w:rsid w:val="00E77B9C"/>
    <w:rsid w:val="00E80C62"/>
    <w:rsid w:val="00E82E06"/>
    <w:rsid w:val="00E84734"/>
    <w:rsid w:val="00E84BF5"/>
    <w:rsid w:val="00E85284"/>
    <w:rsid w:val="00E90875"/>
    <w:rsid w:val="00E9087C"/>
    <w:rsid w:val="00E918D9"/>
    <w:rsid w:val="00E91E64"/>
    <w:rsid w:val="00E927A9"/>
    <w:rsid w:val="00E92A74"/>
    <w:rsid w:val="00E943EF"/>
    <w:rsid w:val="00E95DC9"/>
    <w:rsid w:val="00E968FC"/>
    <w:rsid w:val="00E96E9E"/>
    <w:rsid w:val="00E979FE"/>
    <w:rsid w:val="00E97A78"/>
    <w:rsid w:val="00EA14E1"/>
    <w:rsid w:val="00EA184F"/>
    <w:rsid w:val="00EA301F"/>
    <w:rsid w:val="00EA32AF"/>
    <w:rsid w:val="00EA39DA"/>
    <w:rsid w:val="00EA51F2"/>
    <w:rsid w:val="00EA5A40"/>
    <w:rsid w:val="00EB0AF9"/>
    <w:rsid w:val="00EB2FDC"/>
    <w:rsid w:val="00EB30ED"/>
    <w:rsid w:val="00EB3634"/>
    <w:rsid w:val="00EB5158"/>
    <w:rsid w:val="00EB5729"/>
    <w:rsid w:val="00EB59E1"/>
    <w:rsid w:val="00EB5B9B"/>
    <w:rsid w:val="00EB6CA6"/>
    <w:rsid w:val="00EB6F64"/>
    <w:rsid w:val="00EC0D38"/>
    <w:rsid w:val="00EC1B01"/>
    <w:rsid w:val="00EC212A"/>
    <w:rsid w:val="00EC23F4"/>
    <w:rsid w:val="00EC39DB"/>
    <w:rsid w:val="00EC4B5A"/>
    <w:rsid w:val="00EC53E5"/>
    <w:rsid w:val="00ED0FD7"/>
    <w:rsid w:val="00ED0FE0"/>
    <w:rsid w:val="00ED1C1A"/>
    <w:rsid w:val="00ED273C"/>
    <w:rsid w:val="00ED2A7E"/>
    <w:rsid w:val="00ED2D90"/>
    <w:rsid w:val="00ED35C0"/>
    <w:rsid w:val="00ED4D3B"/>
    <w:rsid w:val="00ED5575"/>
    <w:rsid w:val="00ED5800"/>
    <w:rsid w:val="00ED7D0F"/>
    <w:rsid w:val="00EE2AE1"/>
    <w:rsid w:val="00EE2DB4"/>
    <w:rsid w:val="00EE3432"/>
    <w:rsid w:val="00EE374C"/>
    <w:rsid w:val="00EE5B67"/>
    <w:rsid w:val="00EE68A3"/>
    <w:rsid w:val="00EF0E8A"/>
    <w:rsid w:val="00EF1D55"/>
    <w:rsid w:val="00EF38FA"/>
    <w:rsid w:val="00EF4049"/>
    <w:rsid w:val="00EF474E"/>
    <w:rsid w:val="00EF4C36"/>
    <w:rsid w:val="00EF51F2"/>
    <w:rsid w:val="00EF6F1D"/>
    <w:rsid w:val="00F001CA"/>
    <w:rsid w:val="00F003BA"/>
    <w:rsid w:val="00F004AE"/>
    <w:rsid w:val="00F01518"/>
    <w:rsid w:val="00F029CB"/>
    <w:rsid w:val="00F02BBC"/>
    <w:rsid w:val="00F0448C"/>
    <w:rsid w:val="00F061F6"/>
    <w:rsid w:val="00F06472"/>
    <w:rsid w:val="00F069B3"/>
    <w:rsid w:val="00F0772E"/>
    <w:rsid w:val="00F07B69"/>
    <w:rsid w:val="00F07E20"/>
    <w:rsid w:val="00F1090E"/>
    <w:rsid w:val="00F12ADE"/>
    <w:rsid w:val="00F13B2E"/>
    <w:rsid w:val="00F13B7D"/>
    <w:rsid w:val="00F15D35"/>
    <w:rsid w:val="00F168AE"/>
    <w:rsid w:val="00F169F1"/>
    <w:rsid w:val="00F17580"/>
    <w:rsid w:val="00F20405"/>
    <w:rsid w:val="00F20DD7"/>
    <w:rsid w:val="00F21BAB"/>
    <w:rsid w:val="00F21BDB"/>
    <w:rsid w:val="00F22647"/>
    <w:rsid w:val="00F2313B"/>
    <w:rsid w:val="00F2357C"/>
    <w:rsid w:val="00F25497"/>
    <w:rsid w:val="00F25589"/>
    <w:rsid w:val="00F261DC"/>
    <w:rsid w:val="00F26EC5"/>
    <w:rsid w:val="00F309C1"/>
    <w:rsid w:val="00F32334"/>
    <w:rsid w:val="00F32954"/>
    <w:rsid w:val="00F336CB"/>
    <w:rsid w:val="00F35453"/>
    <w:rsid w:val="00F35FFB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54F1"/>
    <w:rsid w:val="00F45651"/>
    <w:rsid w:val="00F46881"/>
    <w:rsid w:val="00F46886"/>
    <w:rsid w:val="00F4702C"/>
    <w:rsid w:val="00F47336"/>
    <w:rsid w:val="00F47AE8"/>
    <w:rsid w:val="00F47BBB"/>
    <w:rsid w:val="00F500A6"/>
    <w:rsid w:val="00F526A2"/>
    <w:rsid w:val="00F52E7A"/>
    <w:rsid w:val="00F54E30"/>
    <w:rsid w:val="00F555E6"/>
    <w:rsid w:val="00F5584B"/>
    <w:rsid w:val="00F55957"/>
    <w:rsid w:val="00F56962"/>
    <w:rsid w:val="00F61CC8"/>
    <w:rsid w:val="00F626CB"/>
    <w:rsid w:val="00F63C19"/>
    <w:rsid w:val="00F64214"/>
    <w:rsid w:val="00F645C3"/>
    <w:rsid w:val="00F65824"/>
    <w:rsid w:val="00F666C7"/>
    <w:rsid w:val="00F672CF"/>
    <w:rsid w:val="00F7007B"/>
    <w:rsid w:val="00F70518"/>
    <w:rsid w:val="00F711A3"/>
    <w:rsid w:val="00F71896"/>
    <w:rsid w:val="00F71F39"/>
    <w:rsid w:val="00F72E8D"/>
    <w:rsid w:val="00F7369B"/>
    <w:rsid w:val="00F741D3"/>
    <w:rsid w:val="00F745EB"/>
    <w:rsid w:val="00F75186"/>
    <w:rsid w:val="00F75A7D"/>
    <w:rsid w:val="00F761CA"/>
    <w:rsid w:val="00F765EE"/>
    <w:rsid w:val="00F76B6B"/>
    <w:rsid w:val="00F76FD1"/>
    <w:rsid w:val="00F77ABE"/>
    <w:rsid w:val="00F804C5"/>
    <w:rsid w:val="00F8063A"/>
    <w:rsid w:val="00F81DE4"/>
    <w:rsid w:val="00F81E0F"/>
    <w:rsid w:val="00F82B65"/>
    <w:rsid w:val="00F83230"/>
    <w:rsid w:val="00F83521"/>
    <w:rsid w:val="00F83798"/>
    <w:rsid w:val="00F83941"/>
    <w:rsid w:val="00F8433B"/>
    <w:rsid w:val="00F84792"/>
    <w:rsid w:val="00F86FC2"/>
    <w:rsid w:val="00F8734D"/>
    <w:rsid w:val="00F92DE6"/>
    <w:rsid w:val="00F93680"/>
    <w:rsid w:val="00F94C45"/>
    <w:rsid w:val="00F94D28"/>
    <w:rsid w:val="00F9549A"/>
    <w:rsid w:val="00F96DF8"/>
    <w:rsid w:val="00F97077"/>
    <w:rsid w:val="00F977F5"/>
    <w:rsid w:val="00FA1309"/>
    <w:rsid w:val="00FA1357"/>
    <w:rsid w:val="00FA1676"/>
    <w:rsid w:val="00FA2A52"/>
    <w:rsid w:val="00FA2F8C"/>
    <w:rsid w:val="00FA339D"/>
    <w:rsid w:val="00FA4199"/>
    <w:rsid w:val="00FA41B5"/>
    <w:rsid w:val="00FA42E2"/>
    <w:rsid w:val="00FA45F5"/>
    <w:rsid w:val="00FA56F9"/>
    <w:rsid w:val="00FA58A2"/>
    <w:rsid w:val="00FA5A47"/>
    <w:rsid w:val="00FA710F"/>
    <w:rsid w:val="00FB04B1"/>
    <w:rsid w:val="00FB0CEB"/>
    <w:rsid w:val="00FB127A"/>
    <w:rsid w:val="00FB20A7"/>
    <w:rsid w:val="00FB2BE8"/>
    <w:rsid w:val="00FB2EC5"/>
    <w:rsid w:val="00FB423C"/>
    <w:rsid w:val="00FB45AC"/>
    <w:rsid w:val="00FB4A94"/>
    <w:rsid w:val="00FB6315"/>
    <w:rsid w:val="00FB7FF2"/>
    <w:rsid w:val="00FC156C"/>
    <w:rsid w:val="00FC374E"/>
    <w:rsid w:val="00FC3800"/>
    <w:rsid w:val="00FC3E16"/>
    <w:rsid w:val="00FC58D6"/>
    <w:rsid w:val="00FC6314"/>
    <w:rsid w:val="00FC6338"/>
    <w:rsid w:val="00FC7E2C"/>
    <w:rsid w:val="00FC7E4A"/>
    <w:rsid w:val="00FD0DAE"/>
    <w:rsid w:val="00FD255C"/>
    <w:rsid w:val="00FD2B48"/>
    <w:rsid w:val="00FD34F3"/>
    <w:rsid w:val="00FD3940"/>
    <w:rsid w:val="00FD4BF6"/>
    <w:rsid w:val="00FD54A3"/>
    <w:rsid w:val="00FD563A"/>
    <w:rsid w:val="00FD72DD"/>
    <w:rsid w:val="00FE08EF"/>
    <w:rsid w:val="00FE0D4D"/>
    <w:rsid w:val="00FE0DD4"/>
    <w:rsid w:val="00FE27B2"/>
    <w:rsid w:val="00FE2BB4"/>
    <w:rsid w:val="00FE2C65"/>
    <w:rsid w:val="00FE2CD3"/>
    <w:rsid w:val="00FE332B"/>
    <w:rsid w:val="00FE3614"/>
    <w:rsid w:val="00FE3675"/>
    <w:rsid w:val="00FE3941"/>
    <w:rsid w:val="00FE741F"/>
    <w:rsid w:val="00FE7EA0"/>
    <w:rsid w:val="00FF15AD"/>
    <w:rsid w:val="00FF2268"/>
    <w:rsid w:val="00FF4981"/>
    <w:rsid w:val="00FF51E9"/>
    <w:rsid w:val="00FF5FD4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94BB9E58-09C5-436E-8318-609598D9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iPriority w:val="99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aliases w:val="normalny tekst Znak"/>
    <w:uiPriority w:val="34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65232E-DB05-417F-889D-6F3BF9E141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15</Pages>
  <Words>3059</Words>
  <Characters>18354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21371</CharactersWithSpaces>
  <SharedDoc>false</SharedDoc>
  <HLinks>
    <vt:vector size="30" baseType="variant">
      <vt:variant>
        <vt:i4>23461895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https://bazakonkurencyjności.funduszeeuropejskie.gov.pl/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4915231</vt:i4>
      </vt:variant>
      <vt:variant>
        <vt:i4>6</vt:i4>
      </vt:variant>
      <vt:variant>
        <vt:i4>0</vt:i4>
      </vt:variant>
      <vt:variant>
        <vt:i4>5</vt:i4>
      </vt:variant>
      <vt:variant>
        <vt:lpwstr>https://pl.plsk.eu/-/podrecznik-beneficjenta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http://www.sekowa.pl/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639</cp:revision>
  <cp:lastPrinted>2021-09-24T10:16:00Z</cp:lastPrinted>
  <dcterms:created xsi:type="dcterms:W3CDTF">2025-01-13T14:45:00Z</dcterms:created>
  <dcterms:modified xsi:type="dcterms:W3CDTF">2025-12-09T12:23:00Z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